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0C2" w:rsidRDefault="00E650C2" w:rsidP="00E650C2">
      <w:pPr>
        <w:pStyle w:val="Default"/>
        <w:rPr>
          <w:rFonts w:ascii="Times New Roman" w:hAnsi="Times New Roman" w:cs="Times New Roman"/>
          <w:b/>
          <w:bCs/>
          <w:sz w:val="48"/>
          <w:szCs w:val="48"/>
        </w:rPr>
      </w:pPr>
    </w:p>
    <w:p w:rsidR="008E7022" w:rsidRDefault="008E7022" w:rsidP="00E650C2">
      <w:pPr>
        <w:pStyle w:val="Default"/>
        <w:rPr>
          <w:rFonts w:ascii="Times New Roman" w:hAnsi="Times New Roman" w:cs="Times New Roman"/>
          <w:b/>
          <w:bCs/>
          <w:sz w:val="48"/>
          <w:szCs w:val="48"/>
        </w:rPr>
      </w:pPr>
    </w:p>
    <w:p w:rsidR="008E7022" w:rsidRPr="000D19BE" w:rsidRDefault="008E7022" w:rsidP="00E650C2">
      <w:pPr>
        <w:pStyle w:val="Default"/>
        <w:rPr>
          <w:rFonts w:ascii="Times New Roman" w:hAnsi="Times New Roman" w:cs="Times New Roman"/>
          <w:b/>
          <w:bCs/>
          <w:sz w:val="48"/>
          <w:szCs w:val="48"/>
        </w:rPr>
      </w:pPr>
    </w:p>
    <w:p w:rsidR="00E650C2" w:rsidRPr="000D19BE" w:rsidRDefault="00E650C2" w:rsidP="00E650C2">
      <w:pPr>
        <w:pStyle w:val="Default"/>
        <w:spacing w:after="2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E650C2" w:rsidRPr="000D19BE" w:rsidRDefault="00E650C2" w:rsidP="00E650C2">
      <w:pPr>
        <w:pStyle w:val="Default"/>
        <w:spacing w:after="2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E650C2" w:rsidRPr="000D19BE" w:rsidRDefault="00E650C2" w:rsidP="00E650C2">
      <w:pPr>
        <w:pStyle w:val="Default"/>
        <w:spacing w:after="2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9250B0" w:rsidRDefault="009250B0" w:rsidP="00E650C2">
      <w:pPr>
        <w:pStyle w:val="Akapitzlist1"/>
        <w:spacing w:line="360" w:lineRule="auto"/>
        <w:ind w:left="1800"/>
        <w:rPr>
          <w:color w:val="000000"/>
          <w:sz w:val="32"/>
          <w:szCs w:val="28"/>
        </w:rPr>
      </w:pPr>
    </w:p>
    <w:p w:rsidR="00C77350" w:rsidRDefault="00C77350" w:rsidP="00E650C2">
      <w:pPr>
        <w:pStyle w:val="Akapitzlist1"/>
        <w:spacing w:line="360" w:lineRule="auto"/>
        <w:ind w:left="1800"/>
        <w:rPr>
          <w:color w:val="000000"/>
          <w:sz w:val="32"/>
          <w:szCs w:val="28"/>
        </w:rPr>
      </w:pPr>
    </w:p>
    <w:p w:rsidR="00C77350" w:rsidRDefault="00C77350" w:rsidP="00E650C2">
      <w:pPr>
        <w:pStyle w:val="Akapitzlist1"/>
        <w:spacing w:line="360" w:lineRule="auto"/>
        <w:ind w:left="1800"/>
        <w:rPr>
          <w:color w:val="000000"/>
          <w:sz w:val="32"/>
          <w:szCs w:val="28"/>
        </w:rPr>
      </w:pPr>
    </w:p>
    <w:p w:rsidR="00C77350" w:rsidRDefault="00C77350" w:rsidP="00E650C2">
      <w:pPr>
        <w:pStyle w:val="Akapitzlist1"/>
        <w:spacing w:line="360" w:lineRule="auto"/>
        <w:ind w:left="1800"/>
        <w:rPr>
          <w:color w:val="000000"/>
          <w:sz w:val="32"/>
          <w:szCs w:val="28"/>
        </w:rPr>
      </w:pPr>
    </w:p>
    <w:p w:rsidR="00C77350" w:rsidRDefault="00C77350" w:rsidP="00C77350">
      <w:pPr>
        <w:pStyle w:val="Default"/>
        <w:spacing w:after="2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C77350" w:rsidRDefault="00C77350" w:rsidP="00C77350">
      <w:pPr>
        <w:pStyle w:val="Default"/>
        <w:spacing w:after="2"/>
        <w:jc w:val="center"/>
        <w:rPr>
          <w:rFonts w:ascii="Times New Roman" w:eastAsia="Humnst777PL" w:hAnsi="Times New Roman" w:cs="Times New Roman"/>
          <w:b/>
          <w:bCs/>
          <w:sz w:val="72"/>
          <w:szCs w:val="48"/>
        </w:rPr>
      </w:pPr>
      <w:r>
        <w:rPr>
          <w:rFonts w:ascii="Times New Roman" w:eastAsia="Humnst777PL" w:hAnsi="Times New Roman" w:cs="Times New Roman"/>
          <w:b/>
          <w:bCs/>
          <w:sz w:val="72"/>
          <w:szCs w:val="48"/>
        </w:rPr>
        <w:t>Program wychowawczo – profilaktyczny</w:t>
      </w:r>
    </w:p>
    <w:p w:rsidR="00C77350" w:rsidRDefault="00C77350" w:rsidP="00C77350">
      <w:pPr>
        <w:pStyle w:val="Default"/>
        <w:spacing w:after="2"/>
        <w:jc w:val="center"/>
        <w:rPr>
          <w:rFonts w:ascii="Times New Roman" w:eastAsia="Humnst777PL" w:hAnsi="Times New Roman" w:cs="Times New Roman"/>
          <w:b/>
          <w:bCs/>
          <w:sz w:val="72"/>
          <w:szCs w:val="48"/>
        </w:rPr>
      </w:pPr>
      <w:r>
        <w:rPr>
          <w:rFonts w:ascii="Times New Roman" w:eastAsia="Humnst777PL" w:hAnsi="Times New Roman" w:cs="Times New Roman"/>
          <w:b/>
          <w:bCs/>
          <w:sz w:val="72"/>
          <w:szCs w:val="48"/>
        </w:rPr>
        <w:t>Szkoła Podstawowa Nr 9 w Kielcach</w:t>
      </w:r>
    </w:p>
    <w:p w:rsidR="00C77350" w:rsidRDefault="00C77350" w:rsidP="00C77350">
      <w:pPr>
        <w:pStyle w:val="Default"/>
        <w:spacing w:after="2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C77350" w:rsidRDefault="00C77350" w:rsidP="00C77350">
      <w:pPr>
        <w:pStyle w:val="Default"/>
        <w:spacing w:after="2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7350" w:rsidRDefault="00C77350" w:rsidP="00C77350">
      <w:pPr>
        <w:pStyle w:val="Default"/>
        <w:spacing w:after="2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7350" w:rsidRDefault="00C77350" w:rsidP="00C77350">
      <w:pPr>
        <w:pStyle w:val="Default"/>
        <w:spacing w:after="2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7350" w:rsidRDefault="00C77350" w:rsidP="00C77350">
      <w:pPr>
        <w:pStyle w:val="Default"/>
        <w:spacing w:after="2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7350" w:rsidRDefault="00C77350" w:rsidP="00C77350">
      <w:pPr>
        <w:pStyle w:val="Default"/>
        <w:spacing w:after="2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7350" w:rsidRDefault="00C77350" w:rsidP="00C77350">
      <w:pPr>
        <w:pStyle w:val="Textbody"/>
        <w:spacing w:line="360" w:lineRule="auto"/>
        <w:rPr>
          <w:b/>
          <w:bCs/>
          <w:color w:val="000000"/>
          <w:sz w:val="36"/>
          <w:szCs w:val="28"/>
        </w:rPr>
      </w:pPr>
    </w:p>
    <w:p w:rsidR="00C77350" w:rsidRDefault="00C77350" w:rsidP="00C77350">
      <w:pPr>
        <w:pStyle w:val="Textbody"/>
        <w:spacing w:line="360" w:lineRule="auto"/>
        <w:rPr>
          <w:b/>
          <w:bCs/>
          <w:color w:val="000000"/>
          <w:sz w:val="36"/>
          <w:szCs w:val="28"/>
        </w:rPr>
      </w:pPr>
      <w:r>
        <w:rPr>
          <w:b/>
          <w:bCs/>
          <w:color w:val="000000"/>
          <w:sz w:val="36"/>
          <w:szCs w:val="28"/>
        </w:rPr>
        <w:t>SPIS TREŚCI</w:t>
      </w:r>
    </w:p>
    <w:p w:rsidR="00C77350" w:rsidRDefault="00C77350" w:rsidP="00D6262D">
      <w:pPr>
        <w:pStyle w:val="Textbody"/>
        <w:numPr>
          <w:ilvl w:val="0"/>
          <w:numId w:val="19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Wprowadzenie:</w:t>
      </w:r>
    </w:p>
    <w:p w:rsidR="00C77350" w:rsidRDefault="00C77350" w:rsidP="00D6262D">
      <w:pPr>
        <w:pStyle w:val="Textbody"/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wychowanie i profilaktyka</w:t>
      </w:r>
    </w:p>
    <w:p w:rsidR="00C77350" w:rsidRDefault="00C77350" w:rsidP="00D6262D">
      <w:pPr>
        <w:pStyle w:val="Textbody"/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działalność wychowawcza i działalność profilaktyczna Szkoły</w:t>
      </w:r>
    </w:p>
    <w:p w:rsidR="00C77350" w:rsidRDefault="00C77350" w:rsidP="00D6262D">
      <w:pPr>
        <w:pStyle w:val="Textbody"/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założenia programowe i wartości, na których oparto plan oddziaływań</w:t>
      </w:r>
    </w:p>
    <w:p w:rsidR="00C77350" w:rsidRDefault="00C77350" w:rsidP="00D6262D">
      <w:pPr>
        <w:pStyle w:val="Textbody"/>
        <w:numPr>
          <w:ilvl w:val="0"/>
          <w:numId w:val="19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Koncepcja pracy Szkoły</w:t>
      </w:r>
    </w:p>
    <w:p w:rsidR="00C77350" w:rsidRDefault="00C77350" w:rsidP="00D6262D">
      <w:pPr>
        <w:pStyle w:val="Textbody"/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wizja Szkoły</w:t>
      </w:r>
    </w:p>
    <w:p w:rsidR="00C77350" w:rsidRDefault="00C77350" w:rsidP="00D6262D">
      <w:pPr>
        <w:pStyle w:val="Textbody"/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misja Szkoły</w:t>
      </w:r>
    </w:p>
    <w:p w:rsidR="00C77350" w:rsidRDefault="00C77350" w:rsidP="00D6262D">
      <w:pPr>
        <w:pStyle w:val="Textbody"/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sylwetka Absolwenta</w:t>
      </w:r>
    </w:p>
    <w:p w:rsidR="00C77350" w:rsidRDefault="00C77350" w:rsidP="00D6262D">
      <w:pPr>
        <w:pStyle w:val="Textbody"/>
        <w:numPr>
          <w:ilvl w:val="0"/>
          <w:numId w:val="19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Wykaz podstawowych aktów prawnych</w:t>
      </w:r>
    </w:p>
    <w:p w:rsidR="00C77350" w:rsidRDefault="00C77350" w:rsidP="00D6262D">
      <w:pPr>
        <w:pStyle w:val="Textbody"/>
        <w:numPr>
          <w:ilvl w:val="0"/>
          <w:numId w:val="19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Charakterystyka środowiska szkolnego: czynniki chroniące i czynniki ryzyka</w:t>
      </w:r>
    </w:p>
    <w:p w:rsidR="00C77350" w:rsidRDefault="00C77350" w:rsidP="00D6262D">
      <w:pPr>
        <w:pStyle w:val="Textbody"/>
        <w:numPr>
          <w:ilvl w:val="0"/>
          <w:numId w:val="19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Realizatorzy i uczestnicy Programu Wychowawczo-Profilaktycznego</w:t>
      </w:r>
    </w:p>
    <w:p w:rsidR="00C77350" w:rsidRDefault="00C77350" w:rsidP="00D6262D">
      <w:pPr>
        <w:pStyle w:val="Textbody"/>
        <w:numPr>
          <w:ilvl w:val="0"/>
          <w:numId w:val="19"/>
        </w:numPr>
        <w:ind w:left="720" w:hanging="360"/>
      </w:pPr>
      <w:r>
        <w:rPr>
          <w:color w:val="000000"/>
          <w:sz w:val="28"/>
          <w:szCs w:val="28"/>
        </w:rPr>
        <w:t>Zakres działań wychowawczo – profilaktycznych szkoły</w:t>
      </w:r>
    </w:p>
    <w:p w:rsidR="00C77350" w:rsidRDefault="00C77350" w:rsidP="00D6262D">
      <w:pPr>
        <w:pStyle w:val="Textbody"/>
        <w:numPr>
          <w:ilvl w:val="0"/>
          <w:numId w:val="19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Ewaluacja </w:t>
      </w:r>
    </w:p>
    <w:p w:rsidR="00C77350" w:rsidRDefault="00C77350" w:rsidP="00C77350">
      <w:pPr>
        <w:pStyle w:val="Textbody"/>
        <w:rPr>
          <w:sz w:val="28"/>
          <w:szCs w:val="28"/>
        </w:rPr>
      </w:pPr>
    </w:p>
    <w:p w:rsidR="00EF08F3" w:rsidRDefault="00EF08F3" w:rsidP="00C77350">
      <w:pPr>
        <w:pStyle w:val="Textbody"/>
        <w:rPr>
          <w:sz w:val="28"/>
          <w:szCs w:val="28"/>
        </w:rPr>
      </w:pPr>
    </w:p>
    <w:p w:rsidR="00C77350" w:rsidRDefault="00C77350" w:rsidP="00C77350">
      <w:pPr>
        <w:pStyle w:val="Textbody"/>
        <w:rPr>
          <w:b/>
          <w:sz w:val="28"/>
          <w:szCs w:val="28"/>
        </w:rPr>
      </w:pPr>
      <w:r w:rsidRPr="00CB5FE4">
        <w:rPr>
          <w:b/>
          <w:sz w:val="28"/>
          <w:szCs w:val="28"/>
        </w:rPr>
        <w:t xml:space="preserve">Załączniki </w:t>
      </w:r>
    </w:p>
    <w:p w:rsidR="00C77350" w:rsidRPr="00CB5FE4" w:rsidRDefault="00C77350" w:rsidP="00D6262D">
      <w:pPr>
        <w:pStyle w:val="Textbody"/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Rap</w:t>
      </w:r>
      <w:r w:rsidRPr="00CB5FE4">
        <w:rPr>
          <w:sz w:val="28"/>
          <w:szCs w:val="28"/>
        </w:rPr>
        <w:t>ort z diagnoz</w:t>
      </w:r>
      <w:r>
        <w:rPr>
          <w:sz w:val="28"/>
          <w:szCs w:val="28"/>
        </w:rPr>
        <w:t>y środowiska szkolnego</w:t>
      </w:r>
    </w:p>
    <w:p w:rsidR="00C77350" w:rsidRDefault="00C77350" w:rsidP="00D6262D">
      <w:pPr>
        <w:pStyle w:val="Textbody"/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Procedury szkolne: sposoby postępowania w sytuacjach kryzysowych</w:t>
      </w:r>
    </w:p>
    <w:p w:rsidR="00C77350" w:rsidRDefault="00C77350" w:rsidP="00D6262D">
      <w:pPr>
        <w:pStyle w:val="Textbody"/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Kalendarz najważniejszych wydarzeń szkolnych: świąt, uroczystości, akcji</w:t>
      </w:r>
    </w:p>
    <w:p w:rsidR="00C77350" w:rsidRDefault="00C77350" w:rsidP="00C77350">
      <w:pPr>
        <w:pStyle w:val="Textbody"/>
        <w:rPr>
          <w:sz w:val="32"/>
          <w:szCs w:val="28"/>
        </w:rPr>
      </w:pPr>
    </w:p>
    <w:p w:rsidR="00C77350" w:rsidRDefault="00C77350" w:rsidP="00C77350">
      <w:pPr>
        <w:pStyle w:val="Textbody"/>
        <w:spacing w:line="360" w:lineRule="auto"/>
        <w:rPr>
          <w:sz w:val="32"/>
          <w:szCs w:val="28"/>
        </w:rPr>
      </w:pPr>
    </w:p>
    <w:p w:rsidR="00C77350" w:rsidRDefault="00C77350" w:rsidP="00C77350">
      <w:pPr>
        <w:pStyle w:val="Textbody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1. WPROWADZENIE</w:t>
      </w:r>
    </w:p>
    <w:p w:rsidR="00C77350" w:rsidRDefault="00C77350" w:rsidP="00C77350">
      <w:pPr>
        <w:pStyle w:val="Textbody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Strukturę Programu Wychowawczo-Profilaktycznego oparto na założeniu, że pierwszymi wychowawcami swoich dzieci są ich rodzice, zadaniem nauczycieli jest wspomaganie wszechstronnego i harmonijnego rozwoju uczniów, a podstawą do ukształtowania dojrzałej osobowości dziecka jest umiejętność akceptowania siebie, otwartość na potrzeby drugiego człowieka oraz życie nie tylko z drugimi, ale i dla drugich.</w:t>
      </w:r>
    </w:p>
    <w:p w:rsidR="00C77350" w:rsidRDefault="00C77350" w:rsidP="00C77350">
      <w:pPr>
        <w:pStyle w:val="Textbody"/>
        <w:spacing w:line="360" w:lineRule="auto"/>
        <w:rPr>
          <w:sz w:val="28"/>
          <w:szCs w:val="28"/>
        </w:rPr>
      </w:pPr>
    </w:p>
    <w:p w:rsidR="00C77350" w:rsidRDefault="00C77350" w:rsidP="00C77350">
      <w:pPr>
        <w:pStyle w:val="Textbody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Wychowanie i profilaktyka</w:t>
      </w:r>
    </w:p>
    <w:p w:rsidR="00C77350" w:rsidRDefault="00C77350" w:rsidP="00C77350">
      <w:pPr>
        <w:pStyle w:val="Textbody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Wychodząc od powyższych założeń pojęcie wychowania należy rozumieć jako: wspieranie dziecka w rozwoju ku pełnej dojrzałości w sferze fizycznej, emocjonalnej, intelektualnej, duchowej i społecznej, które powinno być wzmacniane i uzupełniane przez działania z zakresu profilaktyki dzieci i młodzieży. Oba pojęcia, tak jak oba działania są ze sobą ściśle powiązane. Profilaktyka wspomaga proces wychowania, a wychowanie tworzy integralną całość z wiedzą i kreowaniem umiejętności, poprzez które formuje się osobowość młodego człowieka. Nie wolno ich rozdzielać, gdyż wychowanie musi posiłkować się wiedzą, w której zapisane jest doświadczenie.</w:t>
      </w:r>
    </w:p>
    <w:p w:rsidR="00C77350" w:rsidRDefault="00C77350" w:rsidP="00C77350">
      <w:pPr>
        <w:pStyle w:val="Textbody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Program Wychowawczo-Profilaktyczny Szkoły dostosowany jest do potrzeb rozwojowych uczniów oraz potrzeb naszego środowiska lokalnego i obejmuje wszystkie treści i działania o charakterze wychowawczym i profilaktycznym, będąc ukierunkowany na:</w:t>
      </w:r>
    </w:p>
    <w:p w:rsidR="00C77350" w:rsidRDefault="00C77350" w:rsidP="00C77350">
      <w:pPr>
        <w:pStyle w:val="Textbody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a)wspomaganie dzieci w radzeniu sobie z trudnościami zagrażającymi ich prawidłowemu rozwojowi,</w:t>
      </w:r>
    </w:p>
    <w:p w:rsidR="00C77350" w:rsidRDefault="00C77350" w:rsidP="00C77350">
      <w:pPr>
        <w:pStyle w:val="Textbody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b)ograniczanie i likwidowanie czynników ryzyka, które zaburzają prawidłowy rozwój ucznia i dezorganizują jego funkcjonowanie,</w:t>
      </w:r>
    </w:p>
    <w:p w:rsidR="00C77350" w:rsidRDefault="00C77350" w:rsidP="00C77350">
      <w:pPr>
        <w:pStyle w:val="Textbody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c)inicjowanie i wzmacnianie czynników chroniących, które sprzyjają prawidłowemu rozwojowi i zdrowemu stylowi życia.</w:t>
      </w:r>
    </w:p>
    <w:p w:rsidR="00C77350" w:rsidRDefault="00C77350" w:rsidP="00C77350">
      <w:pPr>
        <w:pStyle w:val="Textbody"/>
        <w:spacing w:line="360" w:lineRule="auto"/>
        <w:rPr>
          <w:b/>
          <w:bCs/>
          <w:sz w:val="28"/>
          <w:szCs w:val="28"/>
        </w:rPr>
      </w:pPr>
    </w:p>
    <w:p w:rsidR="00C77350" w:rsidRDefault="00C77350" w:rsidP="00C77350">
      <w:pPr>
        <w:pStyle w:val="Textbody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Działalność wychowawcza Szkoły w ramach realizacji Programu Wychowawczo-Profilaktycznego</w:t>
      </w:r>
    </w:p>
    <w:p w:rsidR="00C77350" w:rsidRDefault="00C77350" w:rsidP="00C77350">
      <w:pPr>
        <w:pStyle w:val="Textbody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Szkoła prowadzi działania wychowawcze, których najważniejszym celem jest dbałość o integralny rozwój biologiczny, poznawczy, emocjonalny, społeczny i moralny. Wszystkie oddziaływania wychowawcze opisane w Programie oparte są na czterech aspektach wychowania, tj.:</w:t>
      </w:r>
    </w:p>
    <w:p w:rsidR="00C77350" w:rsidRDefault="00C77350" w:rsidP="00D6262D">
      <w:pPr>
        <w:pStyle w:val="Textbody"/>
        <w:numPr>
          <w:ilvl w:val="0"/>
          <w:numId w:val="20"/>
        </w:numPr>
        <w:spacing w:line="360" w:lineRule="auto"/>
        <w:ind w:left="720" w:hanging="360"/>
        <w:rPr>
          <w:sz w:val="28"/>
          <w:szCs w:val="28"/>
        </w:rPr>
      </w:pPr>
      <w:r>
        <w:rPr>
          <w:sz w:val="28"/>
          <w:szCs w:val="28"/>
        </w:rPr>
        <w:t>Wspomaganie i wspieranie naturalnego rozwoju wychowanka, realizowane poprzez zaspokajanie jego indywidualnych potrzeb, rozwijanie indywidualnych potencjałów i możliwości, budowanie wspierającej relacji nauczyciel-uczeń; wskazywanie mocnych i słabych stron.</w:t>
      </w:r>
    </w:p>
    <w:p w:rsidR="00C77350" w:rsidRDefault="00C77350" w:rsidP="00D6262D">
      <w:pPr>
        <w:pStyle w:val="Textbody"/>
        <w:numPr>
          <w:ilvl w:val="0"/>
          <w:numId w:val="20"/>
        </w:numPr>
        <w:spacing w:line="360" w:lineRule="auto"/>
        <w:ind w:left="720" w:hanging="360"/>
        <w:rPr>
          <w:sz w:val="28"/>
          <w:szCs w:val="28"/>
        </w:rPr>
      </w:pPr>
      <w:r>
        <w:rPr>
          <w:sz w:val="28"/>
          <w:szCs w:val="28"/>
        </w:rPr>
        <w:t>Kształtowanie sposobu myślenia i postaw uznawanych za pożądane, realizowane poprzez kreowanie i wskazywanie wzorców, przekazywanie wartości istotnych z punktu widzenia kultury i relacji międzyludzkich, kształtowanie i wzmacnianie postaw prospołecznych.</w:t>
      </w:r>
    </w:p>
    <w:p w:rsidR="00C77350" w:rsidRDefault="00C77350" w:rsidP="00D6262D">
      <w:pPr>
        <w:pStyle w:val="Textbody"/>
        <w:numPr>
          <w:ilvl w:val="0"/>
          <w:numId w:val="20"/>
        </w:numPr>
        <w:spacing w:line="360" w:lineRule="auto"/>
        <w:ind w:left="720" w:hanging="360"/>
        <w:rPr>
          <w:sz w:val="28"/>
          <w:szCs w:val="28"/>
        </w:rPr>
      </w:pPr>
      <w:r>
        <w:rPr>
          <w:sz w:val="28"/>
          <w:szCs w:val="28"/>
        </w:rPr>
        <w:t>Profilaktyka zachowań ryzykownych, realizowana poprzez diagnozowanie zagrożeń, wyposażanie uczniów w wiedzę i umiejętności pomagające w radzeniu sobie z tymi zagrożeniami, proponowanie alternatywnych sposobów funkcjonowania, ochrona przed bezpośrednimi niebezpieczeństwami.</w:t>
      </w:r>
    </w:p>
    <w:p w:rsidR="00C77350" w:rsidRDefault="00C77350" w:rsidP="00D6262D">
      <w:pPr>
        <w:pStyle w:val="Textbody"/>
        <w:numPr>
          <w:ilvl w:val="0"/>
          <w:numId w:val="20"/>
        </w:numPr>
        <w:spacing w:line="360" w:lineRule="auto"/>
        <w:ind w:left="720" w:hanging="360"/>
        <w:rPr>
          <w:sz w:val="28"/>
          <w:szCs w:val="28"/>
        </w:rPr>
      </w:pPr>
      <w:r>
        <w:rPr>
          <w:sz w:val="28"/>
          <w:szCs w:val="28"/>
        </w:rPr>
        <w:t>Korekcja deficytów i urazów powstałych w toku wcześniejszego wychowania realizowana poprzez diagnozę deficytów, stwarzanie takich sytuacji, by uczeń mógł zdobywać doświadczenia korygujące dotychczasowe urazy, udzielanie wsparcia terapeutycznego.</w:t>
      </w:r>
    </w:p>
    <w:p w:rsidR="00C77350" w:rsidRDefault="00C77350" w:rsidP="00C77350">
      <w:pPr>
        <w:pStyle w:val="Textbody"/>
        <w:spacing w:line="360" w:lineRule="auto"/>
        <w:rPr>
          <w:sz w:val="28"/>
          <w:szCs w:val="28"/>
        </w:rPr>
      </w:pPr>
    </w:p>
    <w:p w:rsidR="00C77350" w:rsidRDefault="00C77350" w:rsidP="00C77350">
      <w:pPr>
        <w:pStyle w:val="Textbody"/>
        <w:spacing w:line="360" w:lineRule="auto"/>
        <w:rPr>
          <w:sz w:val="28"/>
          <w:szCs w:val="28"/>
        </w:rPr>
      </w:pPr>
    </w:p>
    <w:p w:rsidR="00C77350" w:rsidRDefault="00C77350" w:rsidP="00C77350">
      <w:pPr>
        <w:pStyle w:val="Textbody"/>
        <w:spacing w:line="360" w:lineRule="auto"/>
        <w:rPr>
          <w:sz w:val="28"/>
          <w:szCs w:val="28"/>
        </w:rPr>
      </w:pPr>
    </w:p>
    <w:p w:rsidR="00C77350" w:rsidRDefault="00C77350" w:rsidP="00C77350">
      <w:pPr>
        <w:pStyle w:val="Textbody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Działalność profilaktyczna Szkoły</w:t>
      </w:r>
    </w:p>
    <w:p w:rsidR="00C77350" w:rsidRDefault="00C77350" w:rsidP="00C77350">
      <w:pPr>
        <w:pStyle w:val="Textbody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W ramach realizacji Programu Wychowawczo-Profilaktycznego Szkoła prowadzi działalność profilaktyczną w pełni zintegrowaną z działalnością wychowawczą, w formie działalności informacyjnych i działań profilaktycznych.</w:t>
      </w:r>
    </w:p>
    <w:p w:rsidR="00C77350" w:rsidRDefault="00C77350" w:rsidP="00C77350">
      <w:pPr>
        <w:pStyle w:val="Textbody"/>
        <w:spacing w:line="360" w:lineRule="auto"/>
        <w:rPr>
          <w:sz w:val="28"/>
          <w:szCs w:val="28"/>
        </w:rPr>
      </w:pPr>
    </w:p>
    <w:p w:rsidR="00C77350" w:rsidRDefault="00C77350" w:rsidP="00C77350">
      <w:pPr>
        <w:pStyle w:val="Textbody"/>
        <w:spacing w:line="360" w:lineRule="auto"/>
      </w:pPr>
      <w:r>
        <w:rPr>
          <w:sz w:val="28"/>
          <w:szCs w:val="28"/>
          <w:u w:val="single"/>
        </w:rPr>
        <w:t>Działania informacyjne</w:t>
      </w:r>
      <w:r>
        <w:rPr>
          <w:sz w:val="28"/>
          <w:szCs w:val="28"/>
        </w:rPr>
        <w:t xml:space="preserve"> polegają na dostarczaniu rzetelnych i aktualnych informacji, dostosowanych do wieku oraz możliwości </w:t>
      </w:r>
    </w:p>
    <w:p w:rsidR="00C77350" w:rsidRDefault="00C77350" w:rsidP="00C77350">
      <w:pPr>
        <w:pStyle w:val="Textbody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psychofizycznych odbiorców, na temat zagrożeń i rozwiązywania problemów związanych z używaniem środków i substancji psychoaktywnych, skierowanych do uczniów i wychowanków oraz ich rodziców lub opiekunów, a także nauczycieli i wychowawców oraz innych pracowników Szkoły.</w:t>
      </w:r>
    </w:p>
    <w:p w:rsidR="00C77350" w:rsidRDefault="00C77350" w:rsidP="00C77350">
      <w:pPr>
        <w:pStyle w:val="Textbody"/>
        <w:spacing w:line="360" w:lineRule="auto"/>
        <w:rPr>
          <w:sz w:val="28"/>
          <w:szCs w:val="28"/>
        </w:rPr>
      </w:pPr>
    </w:p>
    <w:p w:rsidR="00C77350" w:rsidRDefault="00C77350" w:rsidP="00C77350">
      <w:pPr>
        <w:pStyle w:val="Textbody"/>
        <w:spacing w:line="360" w:lineRule="auto"/>
      </w:pPr>
      <w:r>
        <w:rPr>
          <w:sz w:val="28"/>
          <w:szCs w:val="28"/>
          <w:u w:val="single"/>
        </w:rPr>
        <w:t xml:space="preserve">Działania profilaktyczne </w:t>
      </w:r>
      <w:r>
        <w:rPr>
          <w:sz w:val="28"/>
          <w:szCs w:val="28"/>
        </w:rPr>
        <w:t>w szkole obejmują w szczególności:</w:t>
      </w:r>
    </w:p>
    <w:p w:rsidR="00C77350" w:rsidRDefault="00C77350" w:rsidP="00C77350">
      <w:pPr>
        <w:pStyle w:val="Textbody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a ) realizowanie wśród uczniów oraz ich rodziców lub opiekunów programów profilaktycznych i promocji zdrowia psychicznego dostosowanych do potrzeb indywidualnych i grupowych oraz realizowanych celów profilaktycznych,</w:t>
      </w:r>
    </w:p>
    <w:p w:rsidR="00C77350" w:rsidRDefault="00C77350" w:rsidP="00C77350">
      <w:pPr>
        <w:pStyle w:val="Textbody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b) przygotowanie oferty zajęć rozwijających zainteresowania i uzdolnienia, jako alternatywnej pozytywnej formy działalności zaspakajającej ważne potrzeby, w szczególności potrzebę podniesienia samooceny, sukcesu, przynależności i satysfakcji życiowej,</w:t>
      </w:r>
    </w:p>
    <w:p w:rsidR="00C77350" w:rsidRDefault="00C77350" w:rsidP="00C77350">
      <w:pPr>
        <w:pStyle w:val="Textbody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c) kształtowanie i wzmacnianie norm przeciwnych używaniu środków i substancji psychoaktywnych przez uczniów, a także norm przeciwnych podejmowaniu innych zachowań ryzykownych,</w:t>
      </w:r>
    </w:p>
    <w:p w:rsidR="00C77350" w:rsidRDefault="00C77350" w:rsidP="00C77350">
      <w:pPr>
        <w:pStyle w:val="Textbody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d) doskonalenie zawodowe nauczycieli w zakresie realizacji szkolnej interwencji profilaktycznej w przypadku podejmowania przez uczniów zachowań ryzykownych,</w:t>
      </w:r>
    </w:p>
    <w:p w:rsidR="00C77350" w:rsidRDefault="00C77350" w:rsidP="00C77350">
      <w:pPr>
        <w:pStyle w:val="Textbody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e) włączanie, w razie potrzeby, działań z zakresu przeciwdziałania używaniu środków i substancji psychoaktywnych.</w:t>
      </w:r>
    </w:p>
    <w:p w:rsidR="00C77350" w:rsidRDefault="00C77350" w:rsidP="00C77350">
      <w:pPr>
        <w:pStyle w:val="Textbody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Założenia programowe</w:t>
      </w:r>
    </w:p>
    <w:p w:rsidR="00C77350" w:rsidRDefault="00C77350" w:rsidP="00C77350">
      <w:pPr>
        <w:pStyle w:val="Textbody"/>
        <w:spacing w:line="360" w:lineRule="auto"/>
        <w:rPr>
          <w:b/>
          <w:bCs/>
          <w:sz w:val="28"/>
          <w:szCs w:val="28"/>
        </w:rPr>
      </w:pPr>
    </w:p>
    <w:p w:rsidR="00C77350" w:rsidRPr="00CB5FE4" w:rsidRDefault="00C77350" w:rsidP="00C77350">
      <w:pPr>
        <w:pStyle w:val="Textbody"/>
        <w:spacing w:line="360" w:lineRule="auto"/>
        <w:rPr>
          <w:b/>
          <w:bCs/>
          <w:sz w:val="28"/>
          <w:szCs w:val="28"/>
        </w:rPr>
      </w:pPr>
      <w:r w:rsidRPr="00CB5FE4">
        <w:rPr>
          <w:b/>
          <w:bCs/>
          <w:sz w:val="28"/>
          <w:szCs w:val="28"/>
        </w:rPr>
        <w:t>1.</w:t>
      </w:r>
      <w:r w:rsidRPr="00CB5FE4">
        <w:rPr>
          <w:b/>
          <w:bCs/>
          <w:sz w:val="28"/>
          <w:szCs w:val="28"/>
        </w:rPr>
        <w:tab/>
        <w:t>Upowszechnianie czytelnictwa i rozwijanie kompetencji czytelniczych wśród dzieci.</w:t>
      </w:r>
    </w:p>
    <w:p w:rsidR="00C77350" w:rsidRPr="00CB5FE4" w:rsidRDefault="00C77350" w:rsidP="00C77350">
      <w:pPr>
        <w:pStyle w:val="Textbody"/>
        <w:spacing w:line="360" w:lineRule="auto"/>
        <w:rPr>
          <w:b/>
          <w:bCs/>
          <w:sz w:val="28"/>
          <w:szCs w:val="28"/>
        </w:rPr>
      </w:pPr>
      <w:r w:rsidRPr="00CB5FE4">
        <w:rPr>
          <w:b/>
          <w:bCs/>
          <w:sz w:val="28"/>
          <w:szCs w:val="28"/>
        </w:rPr>
        <w:t>2.</w:t>
      </w:r>
      <w:r w:rsidRPr="00CB5FE4">
        <w:rPr>
          <w:b/>
          <w:bCs/>
          <w:sz w:val="28"/>
          <w:szCs w:val="28"/>
        </w:rPr>
        <w:tab/>
        <w:t>Rozwijanie kompetencji matematycznych uczniów.</w:t>
      </w:r>
    </w:p>
    <w:p w:rsidR="00C77350" w:rsidRPr="00CB5FE4" w:rsidRDefault="00C77350" w:rsidP="00C77350">
      <w:pPr>
        <w:pStyle w:val="Textbody"/>
        <w:spacing w:line="360" w:lineRule="auto"/>
        <w:rPr>
          <w:b/>
          <w:bCs/>
          <w:sz w:val="28"/>
          <w:szCs w:val="28"/>
        </w:rPr>
      </w:pPr>
      <w:r w:rsidRPr="00CB5FE4">
        <w:rPr>
          <w:b/>
          <w:bCs/>
          <w:sz w:val="28"/>
          <w:szCs w:val="28"/>
        </w:rPr>
        <w:t>3.</w:t>
      </w:r>
      <w:r w:rsidRPr="00CB5FE4">
        <w:rPr>
          <w:b/>
          <w:bCs/>
          <w:sz w:val="28"/>
          <w:szCs w:val="28"/>
        </w:rPr>
        <w:tab/>
        <w:t xml:space="preserve">Rozwijanie przedsiębiorczości, kreatywności i kompetencji cyfrowych, ze szczególnym uwzględnieniem  bezpiecznego i celowego wykorzystania technologii </w:t>
      </w:r>
      <w:proofErr w:type="spellStart"/>
      <w:r w:rsidRPr="00CB5FE4">
        <w:rPr>
          <w:b/>
          <w:bCs/>
          <w:sz w:val="28"/>
          <w:szCs w:val="28"/>
        </w:rPr>
        <w:t>informacyjno</w:t>
      </w:r>
      <w:proofErr w:type="spellEnd"/>
      <w:r w:rsidRPr="00CB5FE4">
        <w:rPr>
          <w:b/>
          <w:bCs/>
          <w:sz w:val="28"/>
          <w:szCs w:val="28"/>
        </w:rPr>
        <w:t xml:space="preserve"> – komunikacyjnych w realizacji podstawy programowej.</w:t>
      </w:r>
    </w:p>
    <w:p w:rsidR="00C77350" w:rsidRPr="00CB5FE4" w:rsidRDefault="00C77350" w:rsidP="00C77350">
      <w:pPr>
        <w:pStyle w:val="Textbody"/>
        <w:spacing w:line="360" w:lineRule="auto"/>
        <w:rPr>
          <w:b/>
          <w:bCs/>
          <w:sz w:val="28"/>
          <w:szCs w:val="28"/>
        </w:rPr>
      </w:pPr>
      <w:r w:rsidRPr="00CB5FE4">
        <w:rPr>
          <w:b/>
          <w:bCs/>
          <w:sz w:val="28"/>
          <w:szCs w:val="28"/>
        </w:rPr>
        <w:t>4.</w:t>
      </w:r>
      <w:r w:rsidRPr="00CB5FE4">
        <w:rPr>
          <w:b/>
          <w:bCs/>
          <w:sz w:val="28"/>
          <w:szCs w:val="28"/>
        </w:rPr>
        <w:tab/>
        <w:t>Wychowanie do wartości poprzez:</w:t>
      </w:r>
    </w:p>
    <w:p w:rsidR="00C77350" w:rsidRPr="00CB5FE4" w:rsidRDefault="00C77350" w:rsidP="00C77350">
      <w:pPr>
        <w:pStyle w:val="Textbody"/>
        <w:spacing w:line="360" w:lineRule="auto"/>
        <w:rPr>
          <w:bCs/>
          <w:sz w:val="28"/>
          <w:szCs w:val="28"/>
        </w:rPr>
      </w:pPr>
      <w:r w:rsidRPr="00CB5FE4">
        <w:rPr>
          <w:b/>
          <w:bCs/>
          <w:sz w:val="28"/>
          <w:szCs w:val="28"/>
        </w:rPr>
        <w:t>•</w:t>
      </w:r>
      <w:r w:rsidRPr="00CB5FE4">
        <w:rPr>
          <w:b/>
          <w:bCs/>
          <w:sz w:val="28"/>
          <w:szCs w:val="28"/>
        </w:rPr>
        <w:tab/>
      </w:r>
      <w:r w:rsidRPr="00CB5FE4">
        <w:rPr>
          <w:bCs/>
          <w:sz w:val="28"/>
          <w:szCs w:val="28"/>
        </w:rPr>
        <w:t>kształtowanie postaw obywatelskich i patriotycznych, w  poszanowaniu tradycji i kultury własnego oraz innych narodów,</w:t>
      </w:r>
    </w:p>
    <w:p w:rsidR="00C77350" w:rsidRPr="00CB5FE4" w:rsidRDefault="00C77350" w:rsidP="00C77350">
      <w:pPr>
        <w:pStyle w:val="Textbody"/>
        <w:spacing w:line="360" w:lineRule="auto"/>
        <w:rPr>
          <w:bCs/>
          <w:sz w:val="28"/>
          <w:szCs w:val="28"/>
        </w:rPr>
      </w:pPr>
      <w:r w:rsidRPr="00CB5FE4">
        <w:rPr>
          <w:bCs/>
          <w:sz w:val="28"/>
          <w:szCs w:val="28"/>
        </w:rPr>
        <w:t>•</w:t>
      </w:r>
      <w:r w:rsidRPr="00CB5FE4">
        <w:rPr>
          <w:bCs/>
          <w:sz w:val="28"/>
          <w:szCs w:val="28"/>
        </w:rPr>
        <w:tab/>
        <w:t>zapobieganie wszelkim przejawom dyskryminacji,</w:t>
      </w:r>
    </w:p>
    <w:p w:rsidR="00C77350" w:rsidRPr="00CB5FE4" w:rsidRDefault="00C77350" w:rsidP="00C77350">
      <w:pPr>
        <w:pStyle w:val="Textbody"/>
        <w:spacing w:line="360" w:lineRule="auto"/>
        <w:rPr>
          <w:bCs/>
          <w:sz w:val="28"/>
          <w:szCs w:val="28"/>
        </w:rPr>
      </w:pPr>
      <w:r w:rsidRPr="00CB5FE4">
        <w:rPr>
          <w:b/>
          <w:bCs/>
          <w:sz w:val="28"/>
          <w:szCs w:val="28"/>
        </w:rPr>
        <w:t>•</w:t>
      </w:r>
      <w:r w:rsidRPr="00CB5FE4">
        <w:rPr>
          <w:b/>
          <w:bCs/>
          <w:sz w:val="28"/>
          <w:szCs w:val="28"/>
        </w:rPr>
        <w:tab/>
      </w:r>
      <w:r w:rsidRPr="00CB5FE4">
        <w:rPr>
          <w:bCs/>
          <w:sz w:val="28"/>
          <w:szCs w:val="28"/>
        </w:rPr>
        <w:t>zaszczepianie w uczniach idei wolontariatu i podejmowania działań na rzecz innych.</w:t>
      </w:r>
    </w:p>
    <w:p w:rsidR="00C77350" w:rsidRDefault="00C77350" w:rsidP="00D6262D">
      <w:pPr>
        <w:pStyle w:val="Textbody"/>
        <w:numPr>
          <w:ilvl w:val="0"/>
          <w:numId w:val="20"/>
        </w:numPr>
        <w:spacing w:line="360" w:lineRule="auto"/>
        <w:ind w:left="720" w:hanging="360"/>
        <w:rPr>
          <w:b/>
          <w:bCs/>
          <w:sz w:val="28"/>
          <w:szCs w:val="28"/>
        </w:rPr>
      </w:pPr>
      <w:r w:rsidRPr="00CB5FE4">
        <w:rPr>
          <w:b/>
          <w:bCs/>
          <w:sz w:val="28"/>
          <w:szCs w:val="28"/>
        </w:rPr>
        <w:t>Wdrażanie do zdrowego trybu życia.</w:t>
      </w:r>
    </w:p>
    <w:p w:rsidR="00C77350" w:rsidRDefault="00C77350" w:rsidP="00C77350">
      <w:pPr>
        <w:pStyle w:val="Textbody"/>
        <w:spacing w:line="360" w:lineRule="auto"/>
        <w:rPr>
          <w:b/>
          <w:bCs/>
          <w:sz w:val="28"/>
          <w:szCs w:val="28"/>
        </w:rPr>
      </w:pPr>
    </w:p>
    <w:p w:rsidR="00C77350" w:rsidRDefault="00C77350" w:rsidP="00C77350">
      <w:pPr>
        <w:pStyle w:val="Textbody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Chcemy, aby nasza Szkoła była bezpieczna i aby panował w niej klimat sprzyjający twórczej pracy uczniów i nauczycieli. Dążymy do tego, aby nasi uczniowie byli kulturalni, odpowiedzialni, komunikatywni, kreatywni i empatyczni, aby czuli silną więź z grupą, do której należą (klasa, społeczność szkolna) i aby łączyły ich więzi koleżeństwa i przyjaźni. Program przeznaczony jest do realizacji przez wychowawców klas podczas godzin z wychowawcą we współpracy z nauczycielami wszystkich przedmiotów, pedagogiem, pielęgniarką szkolną i pozostałymi pracownikami szkoły, w zależności od stanu zasobów, potrzeb klasy oraz przy ścisłej współpracy z rodzicami i środowiskiem lokalnym.</w:t>
      </w:r>
    </w:p>
    <w:p w:rsidR="00EF08F3" w:rsidRDefault="00EF08F3" w:rsidP="00C77350">
      <w:pPr>
        <w:pStyle w:val="Textbody"/>
        <w:spacing w:line="360" w:lineRule="auto"/>
        <w:rPr>
          <w:sz w:val="28"/>
          <w:szCs w:val="28"/>
        </w:rPr>
      </w:pPr>
    </w:p>
    <w:p w:rsidR="00C77350" w:rsidRDefault="00C77350" w:rsidP="00C77350">
      <w:pPr>
        <w:pStyle w:val="Textbody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Realizacja szkolnego Programu Wychowawczo-Profilaktycznego zgodnie z jego założeniami ma doprowadzić do aktywnego rozwoju wszystkich sfer osobowości ucznia i umożliwić mu osiągnięcie szeroko rozumianego sukcesu. Zaspokajając jego potrzeby, nauczyciele (w szczególności wychowawcy) kształtują samodzielne myślenie, budują wzajemne zaufanie, uczą otwartości na drugiego człowieka, wskazują, jak radzić sobie z trudnościami zagrażającymi prawidłowemu rozwojowi, wprowadzają normy sprzyjające postawom etycznym, zdrowemu stylowi życia bez substancji psychoaktywnych, wypracowują sposoby radzenia sobie w sytuacjach kryzysowych, dostarczają wiedzy o dobrym i zdrowym życiu, dają osobiste wsparcie. Zakładamy, że w wyniku systematycznego i spójnego oddziaływania wychowawczo-profilaktycznego uda się nam przygotować uczniów do zgodnego współżycia z ludźmi. </w:t>
      </w:r>
    </w:p>
    <w:p w:rsidR="00C77350" w:rsidRDefault="00C77350" w:rsidP="00C77350">
      <w:pPr>
        <w:pStyle w:val="Textbody"/>
        <w:spacing w:line="360" w:lineRule="auto"/>
        <w:rPr>
          <w:sz w:val="28"/>
          <w:szCs w:val="28"/>
        </w:rPr>
      </w:pPr>
    </w:p>
    <w:p w:rsidR="00C77350" w:rsidRDefault="00C77350" w:rsidP="00C77350">
      <w:pPr>
        <w:pStyle w:val="Textbody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KONCEPCJA PRACY SZKOŁY</w:t>
      </w:r>
    </w:p>
    <w:p w:rsidR="00C77350" w:rsidRDefault="00C77350" w:rsidP="00C77350">
      <w:pPr>
        <w:pStyle w:val="Textbody"/>
        <w:spacing w:line="36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Wizja szkoły</w:t>
      </w:r>
    </w:p>
    <w:p w:rsidR="00C77350" w:rsidRDefault="00C77350" w:rsidP="00C77350">
      <w:pPr>
        <w:pStyle w:val="Textbody"/>
        <w:spacing w:line="360" w:lineRule="auto"/>
        <w:rPr>
          <w:b/>
          <w:bCs/>
          <w:sz w:val="32"/>
          <w:szCs w:val="32"/>
        </w:rPr>
      </w:pPr>
    </w:p>
    <w:p w:rsidR="00C77350" w:rsidRDefault="00C77350" w:rsidP="00C77350">
      <w:pPr>
        <w:pStyle w:val="Textbody"/>
        <w:spacing w:line="360" w:lineRule="auto"/>
        <w:rPr>
          <w:sz w:val="28"/>
          <w:szCs w:val="28"/>
        </w:rPr>
      </w:pPr>
      <w:r w:rsidRPr="00CB5FE4">
        <w:rPr>
          <w:sz w:val="28"/>
          <w:szCs w:val="28"/>
        </w:rPr>
        <w:t>Nasza Szkoła to miejsce, które zapewnia wszechstronny rozwój osobowości uczniów, wspomaga rodzinę w procesie wychowania i gwarantuje nauczanie przez  wykwalifikowaną kadrę. Jest przyjazna i bezpieczna dla ucznia, rodziców i nauczycieli.</w:t>
      </w:r>
    </w:p>
    <w:p w:rsidR="00C77350" w:rsidRPr="00CB5FE4" w:rsidRDefault="00C77350" w:rsidP="00C77350">
      <w:pPr>
        <w:pStyle w:val="Textbody"/>
        <w:spacing w:line="360" w:lineRule="auto"/>
        <w:rPr>
          <w:sz w:val="28"/>
          <w:szCs w:val="28"/>
        </w:rPr>
      </w:pPr>
    </w:p>
    <w:p w:rsidR="00C77350" w:rsidRDefault="00C77350" w:rsidP="00C77350">
      <w:pPr>
        <w:pStyle w:val="Textbody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Misja szkoły</w:t>
      </w:r>
    </w:p>
    <w:p w:rsidR="00C77350" w:rsidRDefault="00C77350" w:rsidP="00C77350">
      <w:pPr>
        <w:pStyle w:val="Textbody"/>
        <w:rPr>
          <w:b/>
          <w:bCs/>
          <w:color w:val="000000"/>
          <w:sz w:val="32"/>
          <w:szCs w:val="32"/>
        </w:rPr>
      </w:pPr>
    </w:p>
    <w:p w:rsidR="00C77350" w:rsidRDefault="00C77350" w:rsidP="00C77350">
      <w:pPr>
        <w:pStyle w:val="Textbody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"Ukształtowanie absolwenta wrażliwego na piękno i potrzeby współczesnego świata oraz wyposażenie go w wiedzę</w:t>
      </w:r>
    </w:p>
    <w:p w:rsidR="00C77350" w:rsidRDefault="00C77350" w:rsidP="00C77350">
      <w:pPr>
        <w:pStyle w:val="Textbody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 umiejętności potrzebne do dalszego kształcenia oraz samodzielnego i odpowiedzialnego działania"</w:t>
      </w:r>
    </w:p>
    <w:p w:rsidR="00C77350" w:rsidRDefault="00C77350" w:rsidP="00C77350">
      <w:pPr>
        <w:pStyle w:val="Textbody"/>
        <w:jc w:val="center"/>
        <w:rPr>
          <w:color w:val="000000"/>
          <w:sz w:val="28"/>
          <w:szCs w:val="28"/>
        </w:rPr>
      </w:pPr>
    </w:p>
    <w:p w:rsidR="00C77350" w:rsidRDefault="00C77350" w:rsidP="00C77350">
      <w:pPr>
        <w:pStyle w:val="Textbody"/>
        <w:jc w:val="center"/>
        <w:rPr>
          <w:color w:val="000000"/>
          <w:sz w:val="28"/>
          <w:szCs w:val="28"/>
        </w:rPr>
      </w:pPr>
    </w:p>
    <w:p w:rsidR="00C77350" w:rsidRDefault="00C77350" w:rsidP="00C77350">
      <w:pPr>
        <w:pStyle w:val="Default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Sylwetka Absolwenta</w:t>
      </w:r>
    </w:p>
    <w:p w:rsidR="00C77350" w:rsidRDefault="00C77350" w:rsidP="00C77350">
      <w:pPr>
        <w:pStyle w:val="Textbody"/>
        <w:jc w:val="center"/>
        <w:rPr>
          <w:sz w:val="28"/>
          <w:szCs w:val="28"/>
        </w:rPr>
      </w:pPr>
    </w:p>
    <w:p w:rsidR="00C77350" w:rsidRDefault="00C77350" w:rsidP="00C77350">
      <w:pPr>
        <w:pStyle w:val="Textbody"/>
        <w:rPr>
          <w:sz w:val="28"/>
          <w:szCs w:val="28"/>
        </w:rPr>
      </w:pPr>
      <w:r>
        <w:rPr>
          <w:sz w:val="28"/>
          <w:szCs w:val="28"/>
        </w:rPr>
        <w:t>Pragniemy, aby nasz absolwent:</w:t>
      </w:r>
    </w:p>
    <w:p w:rsidR="00C77350" w:rsidRDefault="00C77350" w:rsidP="00D6262D">
      <w:pPr>
        <w:pStyle w:val="Akapitzlist1"/>
        <w:numPr>
          <w:ilvl w:val="0"/>
          <w:numId w:val="18"/>
        </w:numPr>
        <w:autoSpaceDN w:val="0"/>
        <w:spacing w:line="360" w:lineRule="auto"/>
        <w:ind w:hanging="360"/>
        <w:textAlignment w:val="baseline"/>
        <w:rPr>
          <w:sz w:val="28"/>
        </w:rPr>
      </w:pPr>
      <w:r>
        <w:rPr>
          <w:sz w:val="28"/>
        </w:rPr>
        <w:t>był dobrze przygotowany do nauki na kolejnych etapach kształcenia</w:t>
      </w:r>
    </w:p>
    <w:p w:rsidR="00C77350" w:rsidRDefault="00C77350" w:rsidP="00D6262D">
      <w:pPr>
        <w:pStyle w:val="Akapitzlist1"/>
        <w:numPr>
          <w:ilvl w:val="0"/>
          <w:numId w:val="18"/>
        </w:numPr>
        <w:autoSpaceDN w:val="0"/>
        <w:spacing w:line="360" w:lineRule="auto"/>
        <w:ind w:hanging="360"/>
        <w:textAlignment w:val="baseline"/>
        <w:rPr>
          <w:sz w:val="28"/>
        </w:rPr>
      </w:pPr>
      <w:r>
        <w:rPr>
          <w:sz w:val="28"/>
        </w:rPr>
        <w:t>umiał korzystać z różnych źródeł wiedzy</w:t>
      </w:r>
    </w:p>
    <w:p w:rsidR="00C77350" w:rsidRDefault="00C77350" w:rsidP="00D6262D">
      <w:pPr>
        <w:pStyle w:val="Akapitzlist1"/>
        <w:numPr>
          <w:ilvl w:val="0"/>
          <w:numId w:val="18"/>
        </w:numPr>
        <w:autoSpaceDN w:val="0"/>
        <w:spacing w:line="360" w:lineRule="auto"/>
        <w:ind w:hanging="360"/>
        <w:textAlignment w:val="baseline"/>
        <w:rPr>
          <w:sz w:val="28"/>
        </w:rPr>
      </w:pPr>
      <w:r>
        <w:rPr>
          <w:sz w:val="28"/>
        </w:rPr>
        <w:t>potrafił się uczyć i miał potrzebę ciągłego rozwoju</w:t>
      </w:r>
    </w:p>
    <w:p w:rsidR="00C77350" w:rsidRDefault="00C77350" w:rsidP="00D6262D">
      <w:pPr>
        <w:pStyle w:val="Akapitzlist1"/>
        <w:numPr>
          <w:ilvl w:val="0"/>
          <w:numId w:val="18"/>
        </w:numPr>
        <w:autoSpaceDN w:val="0"/>
        <w:spacing w:line="360" w:lineRule="auto"/>
        <w:ind w:hanging="360"/>
        <w:textAlignment w:val="baseline"/>
        <w:rPr>
          <w:sz w:val="28"/>
        </w:rPr>
      </w:pPr>
      <w:r>
        <w:rPr>
          <w:sz w:val="28"/>
        </w:rPr>
        <w:t>umiał właściwie ocenić i wykorzystać swoje możliwości i zdolności</w:t>
      </w:r>
    </w:p>
    <w:p w:rsidR="00C77350" w:rsidRDefault="00C77350" w:rsidP="00D6262D">
      <w:pPr>
        <w:pStyle w:val="Akapitzlist1"/>
        <w:numPr>
          <w:ilvl w:val="0"/>
          <w:numId w:val="18"/>
        </w:numPr>
        <w:autoSpaceDN w:val="0"/>
        <w:spacing w:line="360" w:lineRule="auto"/>
        <w:ind w:hanging="360"/>
        <w:textAlignment w:val="baseline"/>
        <w:rPr>
          <w:sz w:val="28"/>
        </w:rPr>
      </w:pPr>
      <w:r>
        <w:rPr>
          <w:sz w:val="28"/>
        </w:rPr>
        <w:t>był zorientowany w możliwościach dalszego kształcenia</w:t>
      </w:r>
    </w:p>
    <w:p w:rsidR="00C77350" w:rsidRDefault="00C77350" w:rsidP="00D6262D">
      <w:pPr>
        <w:pStyle w:val="Akapitzlist1"/>
        <w:numPr>
          <w:ilvl w:val="0"/>
          <w:numId w:val="18"/>
        </w:numPr>
        <w:autoSpaceDN w:val="0"/>
        <w:spacing w:line="360" w:lineRule="auto"/>
        <w:ind w:hanging="360"/>
        <w:textAlignment w:val="baseline"/>
        <w:rPr>
          <w:sz w:val="28"/>
        </w:rPr>
      </w:pPr>
      <w:r>
        <w:rPr>
          <w:sz w:val="28"/>
        </w:rPr>
        <w:t>znał historię i tradycje własnego kraju, miasta i regionu</w:t>
      </w:r>
    </w:p>
    <w:p w:rsidR="00C77350" w:rsidRDefault="00C77350" w:rsidP="00D6262D">
      <w:pPr>
        <w:pStyle w:val="Akapitzlist1"/>
        <w:numPr>
          <w:ilvl w:val="0"/>
          <w:numId w:val="18"/>
        </w:numPr>
        <w:autoSpaceDN w:val="0"/>
        <w:spacing w:line="360" w:lineRule="auto"/>
        <w:ind w:hanging="360"/>
        <w:textAlignment w:val="baseline"/>
        <w:rPr>
          <w:sz w:val="28"/>
        </w:rPr>
      </w:pPr>
      <w:r>
        <w:rPr>
          <w:sz w:val="28"/>
        </w:rPr>
        <w:t>był przygotowany do życia w demokratycznym społeczeństwie</w:t>
      </w:r>
    </w:p>
    <w:p w:rsidR="00C77350" w:rsidRDefault="00C77350" w:rsidP="00D6262D">
      <w:pPr>
        <w:pStyle w:val="Akapitzlist1"/>
        <w:numPr>
          <w:ilvl w:val="0"/>
          <w:numId w:val="18"/>
        </w:numPr>
        <w:autoSpaceDN w:val="0"/>
        <w:spacing w:line="360" w:lineRule="auto"/>
        <w:ind w:hanging="360"/>
        <w:textAlignment w:val="baseline"/>
        <w:rPr>
          <w:sz w:val="28"/>
        </w:rPr>
      </w:pPr>
      <w:r>
        <w:rPr>
          <w:sz w:val="28"/>
        </w:rPr>
        <w:t>znał i stosował podstawowe zasady zachowania się w grupie społecznej</w:t>
      </w:r>
    </w:p>
    <w:p w:rsidR="00C77350" w:rsidRDefault="00C77350" w:rsidP="00D6262D">
      <w:pPr>
        <w:pStyle w:val="Akapitzlist1"/>
        <w:numPr>
          <w:ilvl w:val="0"/>
          <w:numId w:val="18"/>
        </w:numPr>
        <w:autoSpaceDN w:val="0"/>
        <w:spacing w:line="360" w:lineRule="auto"/>
        <w:ind w:hanging="360"/>
        <w:textAlignment w:val="baseline"/>
        <w:rPr>
          <w:sz w:val="28"/>
        </w:rPr>
      </w:pPr>
      <w:r>
        <w:rPr>
          <w:sz w:val="28"/>
        </w:rPr>
        <w:t>umiał współpracować w zespole</w:t>
      </w:r>
    </w:p>
    <w:p w:rsidR="00C77350" w:rsidRDefault="00C77350" w:rsidP="00D6262D">
      <w:pPr>
        <w:pStyle w:val="Akapitzlist1"/>
        <w:numPr>
          <w:ilvl w:val="0"/>
          <w:numId w:val="18"/>
        </w:numPr>
        <w:autoSpaceDN w:val="0"/>
        <w:spacing w:line="360" w:lineRule="auto"/>
        <w:ind w:hanging="360"/>
        <w:textAlignment w:val="baseline"/>
        <w:rPr>
          <w:sz w:val="28"/>
        </w:rPr>
      </w:pPr>
      <w:r>
        <w:rPr>
          <w:sz w:val="28"/>
        </w:rPr>
        <w:t>miał poczucie własnej wartości</w:t>
      </w:r>
    </w:p>
    <w:p w:rsidR="00C77350" w:rsidRDefault="00C77350" w:rsidP="00D6262D">
      <w:pPr>
        <w:pStyle w:val="Akapitzlist1"/>
        <w:numPr>
          <w:ilvl w:val="0"/>
          <w:numId w:val="18"/>
        </w:numPr>
        <w:autoSpaceDN w:val="0"/>
        <w:spacing w:line="360" w:lineRule="auto"/>
        <w:ind w:hanging="360"/>
        <w:textAlignment w:val="baseline"/>
        <w:rPr>
          <w:sz w:val="28"/>
        </w:rPr>
      </w:pPr>
      <w:r>
        <w:rPr>
          <w:sz w:val="28"/>
        </w:rPr>
        <w:t>potrafił odróżnić dobro od zła</w:t>
      </w:r>
    </w:p>
    <w:p w:rsidR="00C77350" w:rsidRDefault="00C77350" w:rsidP="00D6262D">
      <w:pPr>
        <w:pStyle w:val="Akapitzlist1"/>
        <w:numPr>
          <w:ilvl w:val="0"/>
          <w:numId w:val="18"/>
        </w:numPr>
        <w:autoSpaceDN w:val="0"/>
        <w:spacing w:line="360" w:lineRule="auto"/>
        <w:ind w:hanging="360"/>
        <w:textAlignment w:val="baseline"/>
        <w:rPr>
          <w:sz w:val="28"/>
        </w:rPr>
      </w:pPr>
      <w:r>
        <w:rPr>
          <w:sz w:val="28"/>
        </w:rPr>
        <w:t>był otwarty na potrzeby innych i chętnie pomagał potrzebującym</w:t>
      </w:r>
    </w:p>
    <w:p w:rsidR="00C77350" w:rsidRDefault="00C77350" w:rsidP="00D6262D">
      <w:pPr>
        <w:pStyle w:val="Akapitzlist1"/>
        <w:numPr>
          <w:ilvl w:val="0"/>
          <w:numId w:val="18"/>
        </w:numPr>
        <w:autoSpaceDN w:val="0"/>
        <w:spacing w:line="360" w:lineRule="auto"/>
        <w:ind w:hanging="360"/>
        <w:textAlignment w:val="baseline"/>
        <w:rPr>
          <w:sz w:val="28"/>
        </w:rPr>
      </w:pPr>
      <w:r>
        <w:rPr>
          <w:sz w:val="28"/>
        </w:rPr>
        <w:t>potrafił ocenić i właściwie wartościować zachowania swoje i innych</w:t>
      </w:r>
    </w:p>
    <w:p w:rsidR="00C77350" w:rsidRDefault="00C77350" w:rsidP="00D6262D">
      <w:pPr>
        <w:pStyle w:val="Akapitzlist1"/>
        <w:numPr>
          <w:ilvl w:val="0"/>
          <w:numId w:val="18"/>
        </w:numPr>
        <w:autoSpaceDN w:val="0"/>
        <w:spacing w:line="360" w:lineRule="auto"/>
        <w:ind w:hanging="360"/>
        <w:textAlignment w:val="baseline"/>
        <w:rPr>
          <w:sz w:val="28"/>
        </w:rPr>
      </w:pPr>
      <w:r>
        <w:rPr>
          <w:sz w:val="28"/>
        </w:rPr>
        <w:t>umiał poradzić sobie w sytuacjach stresowych</w:t>
      </w:r>
    </w:p>
    <w:p w:rsidR="00C77350" w:rsidRDefault="00C77350" w:rsidP="00D6262D">
      <w:pPr>
        <w:pStyle w:val="Akapitzlist1"/>
        <w:numPr>
          <w:ilvl w:val="0"/>
          <w:numId w:val="18"/>
        </w:numPr>
        <w:autoSpaceDN w:val="0"/>
        <w:spacing w:line="360" w:lineRule="auto"/>
        <w:ind w:hanging="360"/>
        <w:textAlignment w:val="baseline"/>
        <w:rPr>
          <w:sz w:val="28"/>
        </w:rPr>
      </w:pPr>
      <w:r>
        <w:rPr>
          <w:sz w:val="28"/>
        </w:rPr>
        <w:t>szanował odmienność innych ludzi</w:t>
      </w:r>
    </w:p>
    <w:p w:rsidR="00C77350" w:rsidRDefault="00C77350" w:rsidP="00D6262D">
      <w:pPr>
        <w:pStyle w:val="Akapitzlist1"/>
        <w:numPr>
          <w:ilvl w:val="0"/>
          <w:numId w:val="18"/>
        </w:numPr>
        <w:autoSpaceDN w:val="0"/>
        <w:spacing w:line="360" w:lineRule="auto"/>
        <w:ind w:hanging="360"/>
        <w:textAlignment w:val="baseline"/>
        <w:rPr>
          <w:sz w:val="28"/>
        </w:rPr>
      </w:pPr>
      <w:r>
        <w:rPr>
          <w:sz w:val="28"/>
        </w:rPr>
        <w:t>wiedział co sprzyja, a co zagraża zdrowiu</w:t>
      </w:r>
    </w:p>
    <w:p w:rsidR="00C77350" w:rsidRDefault="00C77350" w:rsidP="00D6262D">
      <w:pPr>
        <w:pStyle w:val="Akapitzlist1"/>
        <w:numPr>
          <w:ilvl w:val="0"/>
          <w:numId w:val="18"/>
        </w:numPr>
        <w:autoSpaceDN w:val="0"/>
        <w:spacing w:line="360" w:lineRule="auto"/>
        <w:ind w:hanging="360"/>
        <w:textAlignment w:val="baseline"/>
        <w:rPr>
          <w:sz w:val="28"/>
          <w:szCs w:val="28"/>
        </w:rPr>
      </w:pPr>
      <w:r>
        <w:rPr>
          <w:sz w:val="28"/>
          <w:szCs w:val="28"/>
        </w:rPr>
        <w:t>dbał o środowisko naturalne</w:t>
      </w:r>
    </w:p>
    <w:p w:rsidR="00C77350" w:rsidRDefault="00C77350" w:rsidP="00EF08F3">
      <w:pPr>
        <w:pStyle w:val="Akapitzlist1"/>
        <w:autoSpaceDN w:val="0"/>
        <w:spacing w:line="360" w:lineRule="auto"/>
        <w:textAlignment w:val="baseline"/>
        <w:rPr>
          <w:sz w:val="28"/>
          <w:szCs w:val="28"/>
        </w:rPr>
      </w:pPr>
    </w:p>
    <w:p w:rsidR="00C77350" w:rsidRDefault="00C77350" w:rsidP="00C77350">
      <w:pPr>
        <w:pStyle w:val="Akapitzlist1"/>
        <w:spacing w:line="360" w:lineRule="auto"/>
        <w:rPr>
          <w:sz w:val="28"/>
          <w:szCs w:val="28"/>
        </w:rPr>
      </w:pPr>
    </w:p>
    <w:p w:rsidR="00C77350" w:rsidRDefault="00D6262D" w:rsidP="00C77350">
      <w:pPr>
        <w:pStyle w:val="Default"/>
        <w:spacing w:after="2"/>
        <w:rPr>
          <w:rFonts w:ascii="Times New Roman" w:eastAsia="Humnst777PL" w:hAnsi="Times New Roman" w:cs="Times New Roman"/>
          <w:b/>
          <w:bCs/>
          <w:sz w:val="28"/>
          <w:szCs w:val="28"/>
        </w:rPr>
      </w:pPr>
      <w:r>
        <w:rPr>
          <w:rFonts w:ascii="Times New Roman" w:eastAsia="Humnst777PL" w:hAnsi="Times New Roman" w:cs="Times New Roman"/>
          <w:b/>
          <w:bCs/>
          <w:sz w:val="28"/>
          <w:szCs w:val="28"/>
        </w:rPr>
        <w:lastRenderedPageBreak/>
        <w:t>3</w:t>
      </w:r>
      <w:r w:rsidR="00C77350">
        <w:rPr>
          <w:rFonts w:ascii="Times New Roman" w:eastAsia="Humnst777PL" w:hAnsi="Times New Roman" w:cs="Times New Roman"/>
          <w:b/>
          <w:bCs/>
          <w:sz w:val="28"/>
          <w:szCs w:val="28"/>
        </w:rPr>
        <w:t>. WYKAZ   PODSTAWOWYCH   AKTÓW  PRAWNYCH</w:t>
      </w:r>
    </w:p>
    <w:p w:rsidR="00C77350" w:rsidRDefault="00C77350" w:rsidP="00C77350">
      <w:pPr>
        <w:pStyle w:val="Default"/>
        <w:spacing w:after="2"/>
        <w:rPr>
          <w:rFonts w:ascii="Times New Roman" w:hAnsi="Times New Roman" w:cs="Times New Roman"/>
          <w:sz w:val="28"/>
          <w:szCs w:val="28"/>
        </w:rPr>
      </w:pPr>
    </w:p>
    <w:p w:rsidR="00C77350" w:rsidRDefault="00C77350" w:rsidP="00D6262D">
      <w:pPr>
        <w:pStyle w:val="Default"/>
        <w:numPr>
          <w:ilvl w:val="0"/>
          <w:numId w:val="17"/>
        </w:numPr>
        <w:shd w:val="clear" w:color="auto" w:fill="FFFFFF"/>
        <w:autoSpaceDE/>
        <w:autoSpaceDN w:val="0"/>
        <w:spacing w:after="2" w:line="360" w:lineRule="auto"/>
        <w:ind w:left="1440" w:hanging="360"/>
        <w:jc w:val="both"/>
        <w:textAlignment w:val="baseline"/>
        <w:rPr>
          <w:rFonts w:ascii="Times New Roman" w:eastAsia="Humnst777PL" w:hAnsi="Times New Roman" w:cs="Times New Roman"/>
          <w:sz w:val="28"/>
          <w:szCs w:val="28"/>
        </w:rPr>
      </w:pPr>
      <w:r>
        <w:rPr>
          <w:rFonts w:ascii="Times New Roman" w:eastAsia="Humnst777PL" w:hAnsi="Times New Roman" w:cs="Times New Roman"/>
          <w:sz w:val="28"/>
          <w:szCs w:val="28"/>
        </w:rPr>
        <w:t>Konstytucja Rzeczpospolitej Polskiej (zwłaszcza art. 72);</w:t>
      </w:r>
    </w:p>
    <w:p w:rsidR="00C77350" w:rsidRDefault="00C77350" w:rsidP="00D6262D">
      <w:pPr>
        <w:pStyle w:val="Default"/>
        <w:numPr>
          <w:ilvl w:val="0"/>
          <w:numId w:val="17"/>
        </w:numPr>
        <w:shd w:val="clear" w:color="auto" w:fill="FFFFFF"/>
        <w:autoSpaceDE/>
        <w:autoSpaceDN w:val="0"/>
        <w:spacing w:after="2" w:line="360" w:lineRule="auto"/>
        <w:ind w:left="720" w:hanging="360"/>
        <w:jc w:val="both"/>
        <w:textAlignment w:val="baseline"/>
        <w:rPr>
          <w:rFonts w:ascii="Times New Roman" w:eastAsia="Humnst777PL" w:hAnsi="Times New Roman" w:cs="Times New Roman"/>
          <w:sz w:val="28"/>
          <w:szCs w:val="28"/>
        </w:rPr>
      </w:pPr>
      <w:r>
        <w:rPr>
          <w:rFonts w:ascii="Times New Roman" w:eastAsia="Humnst777PL" w:hAnsi="Times New Roman" w:cs="Times New Roman"/>
          <w:sz w:val="28"/>
          <w:szCs w:val="28"/>
        </w:rPr>
        <w:t>Powszechna Deklaracja Praw Człowieka;</w:t>
      </w:r>
    </w:p>
    <w:p w:rsidR="00C77350" w:rsidRDefault="00C77350" w:rsidP="00D6262D">
      <w:pPr>
        <w:pStyle w:val="Default"/>
        <w:numPr>
          <w:ilvl w:val="0"/>
          <w:numId w:val="17"/>
        </w:numPr>
        <w:shd w:val="clear" w:color="auto" w:fill="FFFFFF"/>
        <w:autoSpaceDE/>
        <w:autoSpaceDN w:val="0"/>
        <w:spacing w:after="2" w:line="360" w:lineRule="auto"/>
        <w:ind w:left="720" w:hanging="360"/>
        <w:jc w:val="both"/>
        <w:textAlignment w:val="baseline"/>
        <w:rPr>
          <w:rFonts w:ascii="Times New Roman" w:eastAsia="Humnst777PL" w:hAnsi="Times New Roman" w:cs="Times New Roman"/>
          <w:sz w:val="28"/>
          <w:szCs w:val="28"/>
        </w:rPr>
      </w:pPr>
      <w:r>
        <w:rPr>
          <w:rFonts w:ascii="Times New Roman" w:eastAsia="Humnst777PL" w:hAnsi="Times New Roman" w:cs="Times New Roman"/>
          <w:sz w:val="28"/>
          <w:szCs w:val="28"/>
        </w:rPr>
        <w:t>Międzynarodowy Pakt Praw Obywatelskich i Politycznych;</w:t>
      </w:r>
    </w:p>
    <w:p w:rsidR="00C77350" w:rsidRDefault="00C77350" w:rsidP="00D6262D">
      <w:pPr>
        <w:pStyle w:val="Default"/>
        <w:numPr>
          <w:ilvl w:val="0"/>
          <w:numId w:val="17"/>
        </w:numPr>
        <w:shd w:val="clear" w:color="auto" w:fill="FFFFFF"/>
        <w:autoSpaceDE/>
        <w:autoSpaceDN w:val="0"/>
        <w:spacing w:after="2" w:line="360" w:lineRule="auto"/>
        <w:ind w:left="720" w:hanging="360"/>
        <w:jc w:val="both"/>
        <w:textAlignment w:val="baseline"/>
        <w:rPr>
          <w:rFonts w:ascii="Times New Roman" w:eastAsia="Humnst777PL" w:hAnsi="Times New Roman" w:cs="Times New Roman"/>
          <w:sz w:val="28"/>
          <w:szCs w:val="28"/>
        </w:rPr>
      </w:pPr>
      <w:r>
        <w:rPr>
          <w:rFonts w:ascii="Times New Roman" w:eastAsia="Humnst777PL" w:hAnsi="Times New Roman" w:cs="Times New Roman"/>
          <w:sz w:val="28"/>
          <w:szCs w:val="28"/>
        </w:rPr>
        <w:t>Konwencja o Prawach Dziecka;</w:t>
      </w:r>
    </w:p>
    <w:p w:rsidR="00C77350" w:rsidRDefault="00C77350" w:rsidP="00D6262D">
      <w:pPr>
        <w:pStyle w:val="Default"/>
        <w:numPr>
          <w:ilvl w:val="0"/>
          <w:numId w:val="17"/>
        </w:numPr>
        <w:shd w:val="clear" w:color="auto" w:fill="FFFFFF"/>
        <w:autoSpaceDE/>
        <w:autoSpaceDN w:val="0"/>
        <w:spacing w:after="2" w:line="360" w:lineRule="auto"/>
        <w:ind w:left="720" w:hanging="360"/>
        <w:jc w:val="both"/>
        <w:textAlignment w:val="baseline"/>
        <w:rPr>
          <w:rFonts w:ascii="Times New Roman" w:eastAsia="Humnst777PL" w:hAnsi="Times New Roman" w:cs="Times New Roman"/>
          <w:sz w:val="28"/>
          <w:szCs w:val="28"/>
        </w:rPr>
      </w:pPr>
      <w:r>
        <w:rPr>
          <w:rFonts w:ascii="Times New Roman" w:eastAsia="Humnst777PL" w:hAnsi="Times New Roman" w:cs="Times New Roman"/>
          <w:sz w:val="28"/>
          <w:szCs w:val="28"/>
        </w:rPr>
        <w:t>Ustawy i rozporządzenia MEN (zwłaszcza Ustawa z dnia 14 grudnia 2016 roku Prawo Oświatowe oraz Rozporządzenie Ministra Edukacji Narodowej z dnia 14 lutego 2017 r.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policealnej);</w:t>
      </w:r>
    </w:p>
    <w:p w:rsidR="00C77350" w:rsidRDefault="00C77350" w:rsidP="00D6262D">
      <w:pPr>
        <w:pStyle w:val="Default"/>
        <w:numPr>
          <w:ilvl w:val="0"/>
          <w:numId w:val="17"/>
        </w:numPr>
        <w:autoSpaceDE/>
        <w:autoSpaceDN w:val="0"/>
        <w:spacing w:after="2" w:line="360" w:lineRule="auto"/>
        <w:ind w:left="720" w:hanging="360"/>
        <w:jc w:val="both"/>
        <w:textAlignment w:val="baseline"/>
        <w:rPr>
          <w:rFonts w:ascii="Times New Roman" w:eastAsia="Humnst777PL" w:hAnsi="Times New Roman" w:cs="Times New Roman"/>
          <w:sz w:val="28"/>
          <w:szCs w:val="28"/>
        </w:rPr>
      </w:pPr>
      <w:r>
        <w:rPr>
          <w:rFonts w:ascii="Times New Roman" w:eastAsia="Humnst777PL" w:hAnsi="Times New Roman" w:cs="Times New Roman"/>
          <w:sz w:val="28"/>
          <w:szCs w:val="28"/>
        </w:rPr>
        <w:t>Karta Nauczyciela;</w:t>
      </w:r>
    </w:p>
    <w:p w:rsidR="00C77350" w:rsidRDefault="00C77350" w:rsidP="00D6262D">
      <w:pPr>
        <w:pStyle w:val="Default"/>
        <w:numPr>
          <w:ilvl w:val="0"/>
          <w:numId w:val="17"/>
        </w:numPr>
        <w:autoSpaceDE/>
        <w:autoSpaceDN w:val="0"/>
        <w:spacing w:line="360" w:lineRule="auto"/>
        <w:ind w:left="720" w:hanging="360"/>
        <w:jc w:val="both"/>
        <w:textAlignment w:val="baseline"/>
        <w:rPr>
          <w:rFonts w:ascii="Times New Roman" w:eastAsia="Humnst777PL" w:hAnsi="Times New Roman" w:cs="Times New Roman"/>
          <w:sz w:val="28"/>
          <w:szCs w:val="28"/>
        </w:rPr>
      </w:pPr>
      <w:r>
        <w:rPr>
          <w:rFonts w:ascii="Times New Roman" w:eastAsia="Humnst777PL" w:hAnsi="Times New Roman" w:cs="Times New Roman"/>
          <w:sz w:val="28"/>
          <w:szCs w:val="28"/>
        </w:rPr>
        <w:t>Programy narodowe i krajowe w zakresie profilaktyki i promocji zdrowia</w:t>
      </w:r>
    </w:p>
    <w:p w:rsidR="00C77350" w:rsidRDefault="00C77350" w:rsidP="00C77350">
      <w:pPr>
        <w:pStyle w:val="Default"/>
        <w:spacing w:line="360" w:lineRule="auto"/>
        <w:jc w:val="both"/>
        <w:rPr>
          <w:rFonts w:ascii="Times New Roman" w:eastAsia="Humnst777PL" w:hAnsi="Times New Roman" w:cs="Times New Roman"/>
          <w:sz w:val="28"/>
          <w:szCs w:val="28"/>
        </w:rPr>
      </w:pPr>
    </w:p>
    <w:p w:rsidR="00C77350" w:rsidRDefault="00C77350" w:rsidP="00D6262D">
      <w:pPr>
        <w:pStyle w:val="Default"/>
        <w:numPr>
          <w:ilvl w:val="0"/>
          <w:numId w:val="23"/>
        </w:numPr>
        <w:autoSpaceDE/>
        <w:autoSpaceDN w:val="0"/>
        <w:spacing w:line="360" w:lineRule="auto"/>
        <w:textAlignment w:val="baseline"/>
        <w:rPr>
          <w:rFonts w:ascii="Times New Roman" w:eastAsia="Humnst777PL" w:hAnsi="Times New Roman" w:cs="Times New Roman"/>
          <w:b/>
          <w:bCs/>
          <w:sz w:val="28"/>
          <w:szCs w:val="28"/>
        </w:rPr>
      </w:pPr>
      <w:r>
        <w:rPr>
          <w:rFonts w:ascii="Times New Roman" w:eastAsia="Humnst777PL" w:hAnsi="Times New Roman" w:cs="Times New Roman"/>
          <w:b/>
          <w:bCs/>
          <w:sz w:val="28"/>
          <w:szCs w:val="28"/>
        </w:rPr>
        <w:t>CHARAKTERYSTYKA ŚRODOWISKA SZKOLNEGO: czynniki ryzyka i czynniki chroniące</w:t>
      </w:r>
    </w:p>
    <w:p w:rsidR="00C77350" w:rsidRDefault="00C77350" w:rsidP="00C77350">
      <w:pPr>
        <w:pStyle w:val="Default"/>
        <w:spacing w:line="360" w:lineRule="auto"/>
        <w:rPr>
          <w:rFonts w:ascii="Times New Roman" w:eastAsia="Humnst777PL" w:hAnsi="Times New Roman" w:cs="Times New Roman"/>
          <w:b/>
          <w:bCs/>
          <w:sz w:val="28"/>
          <w:szCs w:val="28"/>
        </w:rPr>
      </w:pPr>
    </w:p>
    <w:p w:rsidR="00C77350" w:rsidRDefault="00C77350" w:rsidP="00C77350">
      <w:pPr>
        <w:pStyle w:val="Default"/>
        <w:spacing w:line="360" w:lineRule="auto"/>
        <w:rPr>
          <w:rFonts w:ascii="Times New Roman" w:eastAsia="Humnst777PL" w:hAnsi="Times New Roman" w:cs="Times New Roman"/>
          <w:sz w:val="28"/>
          <w:szCs w:val="28"/>
        </w:rPr>
      </w:pPr>
      <w:r>
        <w:rPr>
          <w:rFonts w:ascii="Times New Roman" w:eastAsia="Humnst777PL" w:hAnsi="Times New Roman" w:cs="Times New Roman"/>
          <w:sz w:val="28"/>
          <w:szCs w:val="28"/>
        </w:rPr>
        <w:tab/>
        <w:t>Szkolny Program Wychowawczo-Profilaktyczny obejmuje swoimi działaniami całe środowisko szkolne, tj. uczniów, ich rodziców i nauczycieli. Program ma  za zadanie wspieranie wychowania w domu i jest ukierunkowany na:</w:t>
      </w:r>
    </w:p>
    <w:p w:rsidR="00C77350" w:rsidRDefault="00C77350" w:rsidP="00C77350">
      <w:pPr>
        <w:pStyle w:val="Default"/>
        <w:spacing w:line="360" w:lineRule="auto"/>
      </w:pPr>
      <w:r>
        <w:rPr>
          <w:rFonts w:ascii="Times New Roman" w:eastAsia="Humnst777PL" w:hAnsi="Times New Roman" w:cs="Times New Roman"/>
          <w:b/>
          <w:sz w:val="28"/>
          <w:szCs w:val="28"/>
        </w:rPr>
        <w:t xml:space="preserve">    a</w:t>
      </w:r>
      <w:r>
        <w:rPr>
          <w:rFonts w:ascii="Times New Roman" w:eastAsia="Humnst777PL" w:hAnsi="Times New Roman" w:cs="Times New Roman"/>
          <w:sz w:val="28"/>
          <w:szCs w:val="28"/>
        </w:rPr>
        <w:t>. wspomaganie dzieci w radzeniu sobie z trudnościami zagrażającymi ich prawidłowemu rozwojowi,</w:t>
      </w:r>
    </w:p>
    <w:p w:rsidR="00C77350" w:rsidRDefault="00C77350" w:rsidP="00C77350">
      <w:pPr>
        <w:pStyle w:val="Default"/>
        <w:spacing w:line="360" w:lineRule="auto"/>
      </w:pPr>
      <w:r>
        <w:rPr>
          <w:rFonts w:ascii="Times New Roman" w:eastAsia="Humnst777PL" w:hAnsi="Times New Roman" w:cs="Times New Roman"/>
          <w:b/>
          <w:sz w:val="28"/>
          <w:szCs w:val="28"/>
        </w:rPr>
        <w:t xml:space="preserve">    b.</w:t>
      </w:r>
      <w:r>
        <w:rPr>
          <w:rFonts w:ascii="Times New Roman" w:eastAsia="Humnst777PL" w:hAnsi="Times New Roman" w:cs="Times New Roman"/>
          <w:sz w:val="28"/>
          <w:szCs w:val="28"/>
        </w:rPr>
        <w:t xml:space="preserve"> ograniczanie i likwidowanie czynników ryzyka, które zaburzają prawidłowy rozwój ucznia i dezorganizują jego        </w:t>
      </w:r>
    </w:p>
    <w:p w:rsidR="00C77350" w:rsidRDefault="00C77350" w:rsidP="00C77350">
      <w:pPr>
        <w:pStyle w:val="Default"/>
        <w:spacing w:line="360" w:lineRule="auto"/>
      </w:pPr>
      <w:r>
        <w:rPr>
          <w:rFonts w:ascii="Times New Roman" w:eastAsia="Humnst777PL" w:hAnsi="Times New Roman" w:cs="Times New Roman"/>
          <w:sz w:val="28"/>
          <w:szCs w:val="28"/>
        </w:rPr>
        <w:t xml:space="preserve">        funkcjonowanie. Należą do nich cechy, sytuacje i warunki sprzyjające powstawaniu zachowań ryzykownych m.in: </w:t>
      </w:r>
      <w:r>
        <w:rPr>
          <w:rFonts w:ascii="Times New Roman" w:hAnsi="Times New Roman" w:cs="Times New Roman"/>
          <w:sz w:val="28"/>
          <w:szCs w:val="28"/>
        </w:rPr>
        <w:t>zaburzona struktura rodziny, wysoki poziom lęku i niepokoju, słaba odporność na frustrację, niepowodzenia szkolne, słabe więzi nauczycieli z uczniami, anonimowość uczniów, łatwy dostęp do środków odurzających.</w:t>
      </w:r>
    </w:p>
    <w:p w:rsidR="00C77350" w:rsidRDefault="00C77350" w:rsidP="00C77350">
      <w:pPr>
        <w:pStyle w:val="Default"/>
        <w:spacing w:line="360" w:lineRule="auto"/>
      </w:pPr>
      <w:r>
        <w:rPr>
          <w:rFonts w:ascii="Times New Roman" w:eastAsia="Humnst777PL" w:hAnsi="Times New Roman" w:cs="Times New Roman"/>
          <w:b/>
          <w:sz w:val="28"/>
          <w:szCs w:val="28"/>
        </w:rPr>
        <w:lastRenderedPageBreak/>
        <w:t xml:space="preserve">   c.</w:t>
      </w:r>
      <w:r>
        <w:rPr>
          <w:rFonts w:ascii="Times New Roman" w:eastAsia="Humnst777PL" w:hAnsi="Times New Roman" w:cs="Times New Roman"/>
          <w:sz w:val="28"/>
          <w:szCs w:val="28"/>
        </w:rPr>
        <w:t xml:space="preserve"> inicjowanie i wzmacnianie czynników chroniących, które sprzyjają prawidłowemu rozwojowi i zdrowemu stylowi życia. Należą do nich </w:t>
      </w:r>
      <w:r>
        <w:rPr>
          <w:rFonts w:ascii="Times New Roman" w:hAnsi="Times New Roman" w:cs="Times New Roman"/>
          <w:sz w:val="28"/>
          <w:szCs w:val="28"/>
        </w:rPr>
        <w:t xml:space="preserve">cechy, sytuacje i warunki zwiększające odporność jednostki na działanie czynników ryzyka. Za najważniejsze uważa się: silną więź z rodzicami, jasne zasady zachowania, zainteresowanie nauką szkolną, </w:t>
      </w:r>
      <w:r>
        <w:rPr>
          <w:rFonts w:ascii="Times New Roman" w:eastAsia="Humnst777PL" w:hAnsi="Times New Roman" w:cs="Times New Roman"/>
          <w:sz w:val="28"/>
          <w:szCs w:val="28"/>
        </w:rPr>
        <w:t>regularne praktyki religijne.</w:t>
      </w:r>
    </w:p>
    <w:p w:rsidR="00D6262D" w:rsidRDefault="00D6262D" w:rsidP="00D6262D">
      <w:pPr>
        <w:pStyle w:val="Default"/>
        <w:autoSpaceDE/>
        <w:autoSpaceDN w:val="0"/>
        <w:spacing w:line="360" w:lineRule="auto"/>
        <w:ind w:left="720"/>
        <w:textAlignment w:val="baseline"/>
        <w:rPr>
          <w:rFonts w:ascii="Times New Roman" w:eastAsia="Humnst777PL" w:hAnsi="Times New Roman" w:cs="Times New Roman"/>
          <w:sz w:val="28"/>
          <w:szCs w:val="28"/>
        </w:rPr>
      </w:pPr>
    </w:p>
    <w:p w:rsidR="00C77350" w:rsidRDefault="00C77350" w:rsidP="00D6262D">
      <w:pPr>
        <w:pStyle w:val="Default"/>
        <w:autoSpaceDE/>
        <w:autoSpaceDN w:val="0"/>
        <w:spacing w:line="360" w:lineRule="auto"/>
        <w:ind w:left="720"/>
        <w:textAlignment w:val="baseline"/>
        <w:rPr>
          <w:rFonts w:ascii="Times New Roman" w:eastAsia="Humnst777PL" w:hAnsi="Times New Roman" w:cs="Times New Roman"/>
          <w:b/>
          <w:bCs/>
          <w:sz w:val="28"/>
          <w:szCs w:val="28"/>
        </w:rPr>
      </w:pPr>
      <w:r>
        <w:rPr>
          <w:rFonts w:ascii="Times New Roman" w:eastAsia="Humnst777PL" w:hAnsi="Times New Roman" w:cs="Times New Roman"/>
          <w:b/>
          <w:bCs/>
          <w:sz w:val="28"/>
          <w:szCs w:val="28"/>
        </w:rPr>
        <w:t>REALIZACJA PROGRAMU</w:t>
      </w:r>
    </w:p>
    <w:p w:rsidR="00C77350" w:rsidRDefault="00C77350" w:rsidP="00EF08F3">
      <w:pPr>
        <w:pStyle w:val="Default"/>
        <w:autoSpaceDE/>
        <w:autoSpaceDN w:val="0"/>
        <w:spacing w:line="360" w:lineRule="auto"/>
        <w:textAlignment w:val="baseline"/>
        <w:rPr>
          <w:rFonts w:ascii="Times New Roman" w:eastAsia="Humnst777PL" w:hAnsi="Times New Roman" w:cs="Times New Roman"/>
          <w:b/>
          <w:bCs/>
          <w:sz w:val="28"/>
          <w:szCs w:val="28"/>
        </w:rPr>
      </w:pPr>
    </w:p>
    <w:p w:rsidR="00C77350" w:rsidRDefault="00C77350" w:rsidP="00C77350">
      <w:pPr>
        <w:pStyle w:val="Default"/>
        <w:spacing w:line="360" w:lineRule="auto"/>
        <w:rPr>
          <w:rFonts w:ascii="Times New Roman" w:eastAsia="Humnst777PL" w:hAnsi="Times New Roman" w:cs="Times New Roman"/>
          <w:sz w:val="28"/>
          <w:szCs w:val="28"/>
        </w:rPr>
      </w:pPr>
      <w:r>
        <w:rPr>
          <w:rFonts w:ascii="Times New Roman" w:eastAsia="Humnst777PL" w:hAnsi="Times New Roman" w:cs="Times New Roman"/>
          <w:sz w:val="28"/>
          <w:szCs w:val="28"/>
        </w:rPr>
        <w:t>W związku z dynamicznie zmieniającą się rzeczywistością Program został dostosowany do aktualnej sytuacji szkoły i  wytycznych zawartych w nowej podstawie kształcenia ogólnego. Uwzględnia też aktualne kierunki polityki oświatowej.  Został  oparty na misji i wizji szkoły.  Wszyscy nauczyciele są zobowiązani do podejmowania działań mających na celu zindywidualizowane wspomaganie rozwoju każdego ucznia dostosowane do jego potrzeb i możliwości.</w:t>
      </w:r>
    </w:p>
    <w:p w:rsidR="00C77350" w:rsidRDefault="00C77350" w:rsidP="00C77350">
      <w:pPr>
        <w:pStyle w:val="Default"/>
        <w:spacing w:line="360" w:lineRule="auto"/>
        <w:rPr>
          <w:rFonts w:ascii="Times New Roman" w:eastAsia="Humnst777PL" w:hAnsi="Times New Roman" w:cs="Times New Roman"/>
          <w:sz w:val="28"/>
          <w:szCs w:val="28"/>
        </w:rPr>
      </w:pPr>
      <w:r>
        <w:rPr>
          <w:rFonts w:ascii="Times New Roman" w:eastAsia="Humnst777PL" w:hAnsi="Times New Roman" w:cs="Times New Roman"/>
          <w:sz w:val="28"/>
          <w:szCs w:val="28"/>
        </w:rPr>
        <w:tab/>
        <w:t xml:space="preserve">Konstruowanie Programu Wychowawczo-Profilaktycznego  poprzedza diagnoza działalności wychowawczej, edukacyjnej, informacyjnej i profilaktycznej wśród uczniów i ich rodziców lub opiekunów oraz nauczycieli i innych pracowników Szkoły. </w:t>
      </w:r>
    </w:p>
    <w:p w:rsidR="00C77350" w:rsidRDefault="00C77350" w:rsidP="00C77350">
      <w:pPr>
        <w:pStyle w:val="Default"/>
        <w:spacing w:line="360" w:lineRule="auto"/>
        <w:rPr>
          <w:rFonts w:ascii="Times New Roman" w:eastAsia="Humnst777PL" w:hAnsi="Times New Roman" w:cs="Times New Roman"/>
          <w:sz w:val="28"/>
          <w:szCs w:val="28"/>
        </w:rPr>
      </w:pPr>
    </w:p>
    <w:p w:rsidR="00C77350" w:rsidRDefault="00C77350" w:rsidP="00C77350">
      <w:pPr>
        <w:pStyle w:val="Default"/>
        <w:spacing w:line="360" w:lineRule="auto"/>
        <w:rPr>
          <w:rFonts w:ascii="Times New Roman" w:eastAsia="Humnst777PL" w:hAnsi="Times New Roman" w:cs="Times New Roman"/>
          <w:sz w:val="28"/>
          <w:szCs w:val="28"/>
        </w:rPr>
      </w:pPr>
      <w:r>
        <w:rPr>
          <w:rFonts w:ascii="Times New Roman" w:eastAsia="Humnst777PL" w:hAnsi="Times New Roman" w:cs="Times New Roman"/>
          <w:sz w:val="28"/>
          <w:szCs w:val="28"/>
        </w:rPr>
        <w:t>Potrzeby i zasoby szkoły z zakresu profilaktyki i wychowania diagnozowane są co roku na podstawie:</w:t>
      </w:r>
    </w:p>
    <w:p w:rsidR="00C77350" w:rsidRDefault="00C77350" w:rsidP="00C77350">
      <w:pPr>
        <w:pStyle w:val="Default"/>
        <w:spacing w:line="360" w:lineRule="auto"/>
      </w:pPr>
    </w:p>
    <w:p w:rsidR="00C77350" w:rsidRDefault="00C77350" w:rsidP="00D6262D">
      <w:pPr>
        <w:pStyle w:val="Default"/>
        <w:numPr>
          <w:ilvl w:val="0"/>
          <w:numId w:val="24"/>
        </w:numPr>
        <w:autoSpaceDE/>
        <w:autoSpaceDN w:val="0"/>
        <w:spacing w:line="360" w:lineRule="auto"/>
        <w:textAlignment w:val="baseline"/>
        <w:rPr>
          <w:rFonts w:ascii="Times New Roman" w:eastAsia="Humnst777PL" w:hAnsi="Times New Roman" w:cs="Times New Roman"/>
          <w:sz w:val="28"/>
          <w:szCs w:val="28"/>
        </w:rPr>
      </w:pPr>
      <w:r>
        <w:rPr>
          <w:rFonts w:ascii="Times New Roman" w:eastAsia="Humnst777PL" w:hAnsi="Times New Roman" w:cs="Times New Roman"/>
          <w:sz w:val="28"/>
          <w:szCs w:val="28"/>
        </w:rPr>
        <w:t>ankiet skierowanych do uczniów, rodziców i nauczycieli,</w:t>
      </w:r>
    </w:p>
    <w:p w:rsidR="00C77350" w:rsidRDefault="00C77350" w:rsidP="00D6262D">
      <w:pPr>
        <w:pStyle w:val="Default"/>
        <w:numPr>
          <w:ilvl w:val="0"/>
          <w:numId w:val="24"/>
        </w:numPr>
        <w:autoSpaceDE/>
        <w:autoSpaceDN w:val="0"/>
        <w:spacing w:line="360" w:lineRule="auto"/>
        <w:textAlignment w:val="baseline"/>
        <w:rPr>
          <w:rFonts w:ascii="Times New Roman" w:eastAsia="Humnst777PL" w:hAnsi="Times New Roman" w:cs="Times New Roman"/>
          <w:sz w:val="28"/>
          <w:szCs w:val="28"/>
        </w:rPr>
      </w:pPr>
      <w:r>
        <w:rPr>
          <w:rFonts w:ascii="Times New Roman" w:eastAsia="Humnst777PL" w:hAnsi="Times New Roman" w:cs="Times New Roman"/>
          <w:sz w:val="28"/>
          <w:szCs w:val="28"/>
        </w:rPr>
        <w:t>indywidualnych rozmów,</w:t>
      </w:r>
    </w:p>
    <w:p w:rsidR="00C77350" w:rsidRDefault="00C77350" w:rsidP="00D6262D">
      <w:pPr>
        <w:pStyle w:val="Default"/>
        <w:numPr>
          <w:ilvl w:val="0"/>
          <w:numId w:val="24"/>
        </w:numPr>
        <w:autoSpaceDE/>
        <w:autoSpaceDN w:val="0"/>
        <w:spacing w:line="360" w:lineRule="auto"/>
        <w:textAlignment w:val="baseline"/>
        <w:rPr>
          <w:rFonts w:ascii="Times New Roman" w:eastAsia="Humnst777PL" w:hAnsi="Times New Roman" w:cs="Times New Roman"/>
          <w:sz w:val="28"/>
          <w:szCs w:val="28"/>
        </w:rPr>
      </w:pPr>
      <w:r>
        <w:rPr>
          <w:rFonts w:ascii="Times New Roman" w:eastAsia="Humnst777PL" w:hAnsi="Times New Roman" w:cs="Times New Roman"/>
          <w:sz w:val="28"/>
          <w:szCs w:val="28"/>
        </w:rPr>
        <w:t>obserwacji zachowań uczniów na lekcjach, zajęciach świetlicowych, pozalekcyjnych, wycieczkach, etc.,</w:t>
      </w:r>
    </w:p>
    <w:p w:rsidR="00C77350" w:rsidRDefault="00C77350" w:rsidP="00D6262D">
      <w:pPr>
        <w:pStyle w:val="Default"/>
        <w:numPr>
          <w:ilvl w:val="0"/>
          <w:numId w:val="24"/>
        </w:numPr>
        <w:autoSpaceDE/>
        <w:autoSpaceDN w:val="0"/>
        <w:spacing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analizy niepowodzeń szkolnych,</w:t>
      </w:r>
    </w:p>
    <w:p w:rsidR="00C77350" w:rsidRDefault="00C77350" w:rsidP="00D6262D">
      <w:pPr>
        <w:pStyle w:val="Default"/>
        <w:numPr>
          <w:ilvl w:val="0"/>
          <w:numId w:val="24"/>
        </w:numPr>
        <w:autoSpaceDE/>
        <w:autoSpaceDN w:val="0"/>
        <w:spacing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wyników uzyskiwanych przez uczniów biorących udział w konkursach pozaszkolnych i wewnątrzszkolnych,</w:t>
      </w:r>
    </w:p>
    <w:p w:rsidR="00C77350" w:rsidRDefault="00C77350" w:rsidP="00C77350">
      <w:pPr>
        <w:pStyle w:val="Default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C77350" w:rsidRDefault="00C77350" w:rsidP="00C77350">
      <w:pPr>
        <w:pStyle w:val="Default"/>
        <w:spacing w:line="360" w:lineRule="auto"/>
        <w:rPr>
          <w:rFonts w:ascii="Times New Roman" w:hAnsi="Times New Roman"/>
          <w:sz w:val="28"/>
          <w:szCs w:val="28"/>
        </w:rPr>
      </w:pPr>
    </w:p>
    <w:p w:rsidR="00C77350" w:rsidRDefault="00C77350" w:rsidP="00C77350">
      <w:pPr>
        <w:pStyle w:val="Default"/>
        <w:spacing w:line="360" w:lineRule="auto"/>
        <w:rPr>
          <w:rFonts w:ascii="Times New Roman" w:hAnsi="Times New Roman"/>
          <w:sz w:val="28"/>
          <w:szCs w:val="28"/>
        </w:rPr>
      </w:pPr>
    </w:p>
    <w:p w:rsidR="00C77350" w:rsidRDefault="00C77350" w:rsidP="00C77350">
      <w:pPr>
        <w:pStyle w:val="Default"/>
        <w:spacing w:line="360" w:lineRule="auto"/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Diagnoza w zakresie występujących w środowisku szkolnym potrzeb rozwojowych uczniów, w tym czynników chroniących i czynników ryzyka, dostarczyła istotnych spostrzeżeń co do kształtu Programu Wychowawczo - Profilaktycznego i działań </w:t>
      </w:r>
      <w:proofErr w:type="spellStart"/>
      <w:r>
        <w:rPr>
          <w:rFonts w:ascii="Times New Roman" w:hAnsi="Times New Roman"/>
          <w:sz w:val="28"/>
          <w:szCs w:val="28"/>
        </w:rPr>
        <w:t>profilaktyczno</w:t>
      </w:r>
      <w:proofErr w:type="spellEnd"/>
      <w:r>
        <w:rPr>
          <w:rFonts w:ascii="Times New Roman" w:hAnsi="Times New Roman"/>
          <w:sz w:val="28"/>
          <w:szCs w:val="28"/>
        </w:rPr>
        <w:t xml:space="preserve"> - wychowawczych podejmowanych przez szkołę. </w:t>
      </w:r>
      <w:r>
        <w:rPr>
          <w:rFonts w:ascii="Times New Roman" w:hAnsi="Times New Roman" w:cs="Times New Roman"/>
          <w:sz w:val="28"/>
          <w:szCs w:val="28"/>
        </w:rPr>
        <w:t xml:space="preserve">Z tego względu ważne jest, by dostrzegać w życiu dziecka występowanie czynników sprzyjających </w:t>
      </w:r>
      <w:proofErr w:type="spellStart"/>
      <w:r>
        <w:rPr>
          <w:rFonts w:ascii="Times New Roman" w:hAnsi="Times New Roman" w:cs="Times New Roman"/>
          <w:sz w:val="28"/>
          <w:szCs w:val="28"/>
        </w:rPr>
        <w:t>zachowaniom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problemowym, oraz reagować i tym samym zapobiegać dalszemu kumulowaniu się ryzyka.</w:t>
      </w:r>
    </w:p>
    <w:p w:rsidR="00C77350" w:rsidRDefault="00C77350" w:rsidP="00C77350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77350" w:rsidRDefault="00C77350" w:rsidP="00C77350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77350" w:rsidRDefault="00C77350" w:rsidP="00C77350">
      <w:pPr>
        <w:pStyle w:val="Default"/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WNIOSKI I REKOMENDACJE</w:t>
      </w:r>
    </w:p>
    <w:p w:rsidR="00C77350" w:rsidRDefault="00C77350" w:rsidP="00C77350">
      <w:pPr>
        <w:pStyle w:val="Standard"/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C77350" w:rsidRDefault="00C77350" w:rsidP="00C77350">
      <w:pPr>
        <w:pStyle w:val="Standard"/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Mocne strony</w:t>
      </w:r>
    </w:p>
    <w:p w:rsidR="00C77350" w:rsidRDefault="00C77350" w:rsidP="00C77350">
      <w:pPr>
        <w:pStyle w:val="Standard"/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C77350" w:rsidRDefault="00C77350" w:rsidP="00D6262D">
      <w:pPr>
        <w:pStyle w:val="Standard"/>
        <w:numPr>
          <w:ilvl w:val="0"/>
          <w:numId w:val="2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w szkole jest realizowany Program Wychowawczo – Profilaktyczny</w:t>
      </w:r>
    </w:p>
    <w:p w:rsidR="00C77350" w:rsidRDefault="00C77350" w:rsidP="00D6262D">
      <w:pPr>
        <w:pStyle w:val="Standard"/>
        <w:numPr>
          <w:ilvl w:val="0"/>
          <w:numId w:val="2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działania </w:t>
      </w:r>
      <w:proofErr w:type="spellStart"/>
      <w:r>
        <w:rPr>
          <w:rFonts w:ascii="Times New Roman" w:hAnsi="Times New Roman"/>
          <w:sz w:val="28"/>
          <w:szCs w:val="28"/>
        </w:rPr>
        <w:t>profilaktyczno</w:t>
      </w:r>
      <w:proofErr w:type="spellEnd"/>
      <w:r>
        <w:rPr>
          <w:rFonts w:ascii="Times New Roman" w:hAnsi="Times New Roman"/>
          <w:sz w:val="28"/>
          <w:szCs w:val="28"/>
        </w:rPr>
        <w:t xml:space="preserve"> – wychowawcze podejmowane w szkole są efektywne i  przyczyniają się do lepszego funkcjonowania uczniów w szkole i w domu,</w:t>
      </w:r>
    </w:p>
    <w:p w:rsidR="00C77350" w:rsidRDefault="00C77350" w:rsidP="00D6262D">
      <w:pPr>
        <w:pStyle w:val="Standard"/>
        <w:numPr>
          <w:ilvl w:val="0"/>
          <w:numId w:val="2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szkoła zauważa problemy wychowawcze uczniów,</w:t>
      </w:r>
    </w:p>
    <w:p w:rsidR="00C77350" w:rsidRDefault="00C77350" w:rsidP="00D6262D">
      <w:pPr>
        <w:pStyle w:val="Standard"/>
        <w:numPr>
          <w:ilvl w:val="0"/>
          <w:numId w:val="2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uczniowie czują się bezpieczni na terenie szkoły</w:t>
      </w:r>
    </w:p>
    <w:p w:rsidR="00C77350" w:rsidRDefault="00C77350" w:rsidP="00D6262D">
      <w:pPr>
        <w:pStyle w:val="Standard"/>
        <w:numPr>
          <w:ilvl w:val="0"/>
          <w:numId w:val="2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w szkole panuje dość przyjazny klimat,</w:t>
      </w:r>
    </w:p>
    <w:p w:rsidR="00C77350" w:rsidRDefault="00C77350" w:rsidP="00D6262D">
      <w:pPr>
        <w:pStyle w:val="Standard"/>
        <w:numPr>
          <w:ilvl w:val="0"/>
          <w:numId w:val="2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szkoła uczy współpracy w grupie,</w:t>
      </w:r>
    </w:p>
    <w:p w:rsidR="00C77350" w:rsidRDefault="00C77350" w:rsidP="00D6262D">
      <w:pPr>
        <w:pStyle w:val="Standard"/>
        <w:numPr>
          <w:ilvl w:val="0"/>
          <w:numId w:val="2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nauczyciele często korzystają z pomocy instytucji wspierających  działania wychowawcze i profilaktyczne, np. z Policji, Straży Miejskiej, czy specjalistów z Miejskiej Poradni </w:t>
      </w:r>
      <w:proofErr w:type="spellStart"/>
      <w:r>
        <w:rPr>
          <w:rFonts w:ascii="Times New Roman" w:hAnsi="Times New Roman"/>
          <w:sz w:val="28"/>
          <w:szCs w:val="28"/>
        </w:rPr>
        <w:t>Psychologiczno</w:t>
      </w:r>
      <w:proofErr w:type="spellEnd"/>
      <w:r>
        <w:rPr>
          <w:rFonts w:ascii="Times New Roman" w:hAnsi="Times New Roman"/>
          <w:sz w:val="28"/>
          <w:szCs w:val="28"/>
        </w:rPr>
        <w:t xml:space="preserve"> – Pedagogicznej.</w:t>
      </w:r>
    </w:p>
    <w:p w:rsidR="00C77350" w:rsidRDefault="00C77350" w:rsidP="00C77350">
      <w:pPr>
        <w:pStyle w:val="Standard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C77350" w:rsidRDefault="00C77350" w:rsidP="00C77350">
      <w:pPr>
        <w:pStyle w:val="Standard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C77350" w:rsidRDefault="00C77350" w:rsidP="00C77350">
      <w:pPr>
        <w:pStyle w:val="Standard"/>
        <w:tabs>
          <w:tab w:val="left" w:pos="2100"/>
        </w:tabs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Słabe strony:</w:t>
      </w:r>
      <w:r>
        <w:rPr>
          <w:rFonts w:ascii="Times New Roman" w:hAnsi="Times New Roman"/>
          <w:b/>
          <w:bCs/>
          <w:sz w:val="28"/>
          <w:szCs w:val="28"/>
        </w:rPr>
        <w:tab/>
      </w:r>
    </w:p>
    <w:p w:rsidR="00C77350" w:rsidRDefault="00C77350" w:rsidP="00C77350">
      <w:pPr>
        <w:pStyle w:val="Standard"/>
        <w:tabs>
          <w:tab w:val="left" w:pos="2100"/>
        </w:tabs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C77350" w:rsidRDefault="00C77350" w:rsidP="00D6262D">
      <w:pPr>
        <w:pStyle w:val="Standard"/>
        <w:numPr>
          <w:ilvl w:val="0"/>
          <w:numId w:val="26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rodzice w niewielkim stopniu znają Program </w:t>
      </w:r>
      <w:proofErr w:type="spellStart"/>
      <w:r>
        <w:rPr>
          <w:rFonts w:ascii="Times New Roman" w:hAnsi="Times New Roman"/>
          <w:sz w:val="28"/>
          <w:szCs w:val="28"/>
        </w:rPr>
        <w:t>Profilaktyczno</w:t>
      </w:r>
      <w:proofErr w:type="spellEnd"/>
      <w:r>
        <w:rPr>
          <w:rFonts w:ascii="Times New Roman" w:hAnsi="Times New Roman"/>
          <w:sz w:val="28"/>
          <w:szCs w:val="28"/>
        </w:rPr>
        <w:t xml:space="preserve"> – Wychowawczy szkoły i  nie są wystarczająco informowani o działaniach jakie szkoła podejmuje w tym zakresie,</w:t>
      </w:r>
    </w:p>
    <w:p w:rsidR="00C77350" w:rsidRDefault="00C77350" w:rsidP="00D6262D">
      <w:pPr>
        <w:pStyle w:val="Standard"/>
        <w:numPr>
          <w:ilvl w:val="0"/>
          <w:numId w:val="26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na lekcjach wychowawczych zbyt rzadko podejmuje się tematy dotyczące zdrowego trybu życia, bycia członkiem rodziny, przywiązania do regionu czy zapobiegania uzależnieniom i agresji,</w:t>
      </w:r>
    </w:p>
    <w:p w:rsidR="00C77350" w:rsidRDefault="00C77350" w:rsidP="00D6262D">
      <w:pPr>
        <w:pStyle w:val="Standard"/>
        <w:numPr>
          <w:ilvl w:val="0"/>
          <w:numId w:val="26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lekcje wychowawcze nie są zbyt interesujące,</w:t>
      </w:r>
    </w:p>
    <w:p w:rsidR="00C77350" w:rsidRDefault="00C77350" w:rsidP="00D6262D">
      <w:pPr>
        <w:pStyle w:val="Standard"/>
        <w:numPr>
          <w:ilvl w:val="0"/>
          <w:numId w:val="26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wśród uczniów naszej szkoły są osoby, które używały środków uzależniających.</w:t>
      </w:r>
    </w:p>
    <w:p w:rsidR="00C77350" w:rsidRDefault="00C77350" w:rsidP="00C77350">
      <w:pPr>
        <w:pStyle w:val="Standard"/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C77350" w:rsidRDefault="00C77350" w:rsidP="00C77350">
      <w:pPr>
        <w:pStyle w:val="Standard"/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Rekomendacje:</w:t>
      </w:r>
    </w:p>
    <w:p w:rsidR="00C77350" w:rsidRDefault="00C77350" w:rsidP="00C77350">
      <w:pPr>
        <w:pStyle w:val="Standard"/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C77350" w:rsidRDefault="00C77350" w:rsidP="00D6262D">
      <w:pPr>
        <w:pStyle w:val="Default"/>
        <w:numPr>
          <w:ilvl w:val="0"/>
          <w:numId w:val="27"/>
        </w:numPr>
        <w:autoSpaceDE/>
        <w:autoSpaceDN w:val="0"/>
        <w:spacing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częściej i dokładniej informować rodziców o planowanych działaniach </w:t>
      </w:r>
      <w:proofErr w:type="spellStart"/>
      <w:r>
        <w:rPr>
          <w:rFonts w:ascii="Times New Roman" w:hAnsi="Times New Roman"/>
          <w:sz w:val="28"/>
          <w:szCs w:val="28"/>
        </w:rPr>
        <w:t>profilaktyczno</w:t>
      </w:r>
      <w:proofErr w:type="spellEnd"/>
      <w:r>
        <w:rPr>
          <w:rFonts w:ascii="Times New Roman" w:hAnsi="Times New Roman"/>
          <w:sz w:val="28"/>
          <w:szCs w:val="28"/>
        </w:rPr>
        <w:t xml:space="preserve"> – wychowawczych na terenie szkoły oraz angażować ich w tworzeniu programu wychowawczego,</w:t>
      </w:r>
    </w:p>
    <w:p w:rsidR="00C77350" w:rsidRDefault="00C77350" w:rsidP="00D6262D">
      <w:pPr>
        <w:pStyle w:val="Standard"/>
        <w:numPr>
          <w:ilvl w:val="0"/>
          <w:numId w:val="2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kontynuować działania zwiększające  bezpieczeństwo w szkole i wokół niej, m.in. poprzez ograniczenie swobodnego dostępu do terenu szkoły osobom obcym, prowadzenie dyżurów na korytarzach,  </w:t>
      </w:r>
    </w:p>
    <w:p w:rsidR="00C77350" w:rsidRDefault="00C77350" w:rsidP="00D6262D">
      <w:pPr>
        <w:pStyle w:val="Standard"/>
        <w:numPr>
          <w:ilvl w:val="0"/>
          <w:numId w:val="2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zwracać większą uwagę na przerwach na zachowanie uczniów - na to jak się do siebie zwracają oraz w jaki sposób siebie traktują,</w:t>
      </w:r>
    </w:p>
    <w:p w:rsidR="00C77350" w:rsidRDefault="00C77350" w:rsidP="00D6262D">
      <w:pPr>
        <w:pStyle w:val="Standard"/>
        <w:numPr>
          <w:ilvl w:val="0"/>
          <w:numId w:val="2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organizować więcej zajęć  integrujących zespoły klasowe,</w:t>
      </w:r>
    </w:p>
    <w:p w:rsidR="00C77350" w:rsidRDefault="00C77350" w:rsidP="00D6262D">
      <w:pPr>
        <w:pStyle w:val="Standard"/>
        <w:numPr>
          <w:ilvl w:val="0"/>
          <w:numId w:val="2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położyć większy nacisk na rozwijanie sfery emocjonalno-społecznej uczniów,</w:t>
      </w:r>
    </w:p>
    <w:p w:rsidR="00C77350" w:rsidRDefault="00C77350" w:rsidP="00D6262D">
      <w:pPr>
        <w:pStyle w:val="Standard"/>
        <w:numPr>
          <w:ilvl w:val="0"/>
          <w:numId w:val="2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częściej podejmować działania profilaktyczne, które poszerzałyby wiedzę uczniów na temat  objawów oraz skutków uzależnień, np. częściej rozmawiać na ten temat na lekcjach wychowawczych, organizować spotkania z osobami uzależnionymi, które pozytywnie ukończyły terapię, a także z ich terapeutami, czy opiekunami,</w:t>
      </w:r>
    </w:p>
    <w:p w:rsidR="00C77350" w:rsidRDefault="00C77350" w:rsidP="00D6262D">
      <w:pPr>
        <w:pStyle w:val="Standard"/>
        <w:numPr>
          <w:ilvl w:val="0"/>
          <w:numId w:val="2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rozszerzyć współpracę z instytucjami wsparcia w realizacji zadań z zakresu profilaktyki uzależnień,</w:t>
      </w:r>
    </w:p>
    <w:p w:rsidR="00C77350" w:rsidRDefault="00C77350" w:rsidP="00D6262D">
      <w:pPr>
        <w:pStyle w:val="Standard"/>
        <w:numPr>
          <w:ilvl w:val="0"/>
          <w:numId w:val="2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poszerzyć i urozmaicić ofertę  zajęć rozwijających zainteresowania uczniów,</w:t>
      </w:r>
    </w:p>
    <w:p w:rsidR="00C77350" w:rsidRDefault="00C77350" w:rsidP="00D6262D">
      <w:pPr>
        <w:pStyle w:val="Standard"/>
        <w:numPr>
          <w:ilvl w:val="0"/>
          <w:numId w:val="2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zachęcać uczniów do uczestniczenia w zajęciach pozalekcyjnych i w organizowanych konkursach przedmiotowych,</w:t>
      </w:r>
    </w:p>
    <w:p w:rsidR="00C77350" w:rsidRDefault="00C77350" w:rsidP="00D6262D">
      <w:pPr>
        <w:pStyle w:val="Standard"/>
        <w:numPr>
          <w:ilvl w:val="0"/>
          <w:numId w:val="2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kontynuować organizowanie uroczystości państwowych i środowiskowych.</w:t>
      </w:r>
    </w:p>
    <w:p w:rsidR="00C77350" w:rsidRDefault="00C77350" w:rsidP="00C77350">
      <w:pPr>
        <w:pStyle w:val="Standard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C77350" w:rsidRDefault="00C77350" w:rsidP="00C77350">
      <w:pPr>
        <w:pStyle w:val="Standard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C77350" w:rsidRDefault="00EF08F3" w:rsidP="00D6262D">
      <w:pPr>
        <w:pStyle w:val="Default"/>
        <w:numPr>
          <w:ilvl w:val="0"/>
          <w:numId w:val="23"/>
        </w:numPr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77350">
        <w:rPr>
          <w:rFonts w:ascii="Times New Roman" w:hAnsi="Times New Roman"/>
          <w:b/>
          <w:bCs/>
          <w:sz w:val="28"/>
          <w:szCs w:val="28"/>
        </w:rPr>
        <w:t>REALIZATORZY I UCZESTNICY PROGRAMU WYCHOWAWCZO – PROFILAKTYCZNEGO</w:t>
      </w:r>
    </w:p>
    <w:p w:rsidR="00C77350" w:rsidRDefault="00C77350" w:rsidP="00C77350">
      <w:pPr>
        <w:pStyle w:val="Default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Za wszechstronny, harmonijny rozwój osobowości ucznia współodpowiedzialni są wszyscy uczestnicy i realizatorzy Programu Wychowawczo-Profilaktycznego.</w:t>
      </w:r>
    </w:p>
    <w:p w:rsidR="00C77350" w:rsidRDefault="00C77350" w:rsidP="00C77350">
      <w:pPr>
        <w:pStyle w:val="Default"/>
        <w:spacing w:line="360" w:lineRule="auto"/>
        <w:rPr>
          <w:rFonts w:ascii="Times New Roman" w:hAnsi="Times New Roman"/>
          <w:sz w:val="28"/>
          <w:szCs w:val="28"/>
        </w:rPr>
      </w:pPr>
    </w:p>
    <w:p w:rsidR="00C77350" w:rsidRDefault="00C77350" w:rsidP="00C77350">
      <w:pPr>
        <w:pStyle w:val="Default"/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REALIZATORZY</w:t>
      </w:r>
    </w:p>
    <w:p w:rsidR="00C77350" w:rsidRDefault="00C77350" w:rsidP="00C77350">
      <w:pPr>
        <w:pStyle w:val="Default"/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Dyrektor szkoły:</w:t>
      </w:r>
    </w:p>
    <w:p w:rsidR="00C77350" w:rsidRDefault="00C77350" w:rsidP="00C77350">
      <w:pPr>
        <w:pStyle w:val="Default"/>
        <w:spacing w:line="360" w:lineRule="auto"/>
      </w:pPr>
      <w:r>
        <w:rPr>
          <w:rFonts w:ascii="Times New Roman" w:hAnsi="Times New Roman"/>
          <w:b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. dba o podnoszenie kwalifikacji Rady Pedagogicznej w zakresie działań wychowawczych, profilaktycznych, opiekuńczych i z zakresu interwencji kryzysowej,</w:t>
      </w:r>
    </w:p>
    <w:p w:rsidR="00C77350" w:rsidRDefault="00C77350" w:rsidP="00C77350">
      <w:pPr>
        <w:pStyle w:val="Default"/>
        <w:spacing w:line="360" w:lineRule="auto"/>
      </w:pPr>
      <w:r>
        <w:rPr>
          <w:rFonts w:ascii="Times New Roman" w:hAnsi="Times New Roman"/>
          <w:b/>
          <w:sz w:val="28"/>
          <w:szCs w:val="28"/>
        </w:rPr>
        <w:t>b.</w:t>
      </w:r>
      <w:r>
        <w:rPr>
          <w:rFonts w:ascii="Times New Roman" w:hAnsi="Times New Roman"/>
          <w:sz w:val="28"/>
          <w:szCs w:val="28"/>
        </w:rPr>
        <w:t xml:space="preserve"> monitoruje pracę nauczycieli,</w:t>
      </w:r>
    </w:p>
    <w:p w:rsidR="00C77350" w:rsidRDefault="00C77350" w:rsidP="00C77350">
      <w:pPr>
        <w:pStyle w:val="Default"/>
        <w:spacing w:line="360" w:lineRule="auto"/>
      </w:pPr>
      <w:r>
        <w:rPr>
          <w:rFonts w:ascii="Times New Roman" w:hAnsi="Times New Roman"/>
          <w:b/>
          <w:sz w:val="28"/>
          <w:szCs w:val="28"/>
        </w:rPr>
        <w:t>c.</w:t>
      </w:r>
      <w:r>
        <w:rPr>
          <w:rFonts w:ascii="Times New Roman" w:hAnsi="Times New Roman"/>
          <w:sz w:val="28"/>
          <w:szCs w:val="28"/>
        </w:rPr>
        <w:t xml:space="preserve"> wyznacza odpowiedzialnych za realizację poszczególnych zadań.</w:t>
      </w:r>
    </w:p>
    <w:p w:rsidR="00C77350" w:rsidRDefault="00C77350" w:rsidP="00C77350">
      <w:pPr>
        <w:pStyle w:val="Default"/>
        <w:spacing w:line="360" w:lineRule="auto"/>
        <w:rPr>
          <w:rFonts w:ascii="Times New Roman" w:hAnsi="Times New Roman"/>
          <w:sz w:val="28"/>
          <w:szCs w:val="28"/>
        </w:rPr>
      </w:pPr>
    </w:p>
    <w:p w:rsidR="00C77350" w:rsidRDefault="00C77350" w:rsidP="00C77350">
      <w:pPr>
        <w:pStyle w:val="Default"/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Pedagog szkolny:</w:t>
      </w:r>
    </w:p>
    <w:p w:rsidR="00C77350" w:rsidRDefault="00C77350" w:rsidP="00C77350">
      <w:pPr>
        <w:pStyle w:val="Default"/>
        <w:spacing w:line="360" w:lineRule="auto"/>
      </w:pPr>
      <w:r>
        <w:rPr>
          <w:rFonts w:ascii="Times New Roman" w:hAnsi="Times New Roman"/>
          <w:b/>
          <w:sz w:val="28"/>
          <w:szCs w:val="28"/>
        </w:rPr>
        <w:t xml:space="preserve">a. </w:t>
      </w:r>
      <w:r>
        <w:rPr>
          <w:rFonts w:ascii="Times New Roman" w:hAnsi="Times New Roman"/>
          <w:sz w:val="28"/>
          <w:szCs w:val="28"/>
        </w:rPr>
        <w:t>podejmuje działania profilaktyczne, wychowawcze i interwencyjne wynikające ze szkolnego Programu Wychowawczo-Profilaktycznego w stosunku do uczniów i ich rodziców, przy czynnym udziale nauczycieli,</w:t>
      </w:r>
    </w:p>
    <w:p w:rsidR="00C77350" w:rsidRDefault="00C77350" w:rsidP="00C77350">
      <w:pPr>
        <w:pStyle w:val="Default"/>
        <w:spacing w:line="360" w:lineRule="auto"/>
      </w:pPr>
      <w:r>
        <w:rPr>
          <w:rFonts w:ascii="Times New Roman" w:hAnsi="Times New Roman"/>
          <w:b/>
          <w:sz w:val="28"/>
          <w:szCs w:val="28"/>
        </w:rPr>
        <w:t>b.</w:t>
      </w:r>
      <w:r>
        <w:rPr>
          <w:rFonts w:ascii="Times New Roman" w:hAnsi="Times New Roman"/>
          <w:sz w:val="28"/>
          <w:szCs w:val="28"/>
        </w:rPr>
        <w:t xml:space="preserve"> prowadzi badania i działania diagnostyczne uczniów, w tym diagnozują indywidualne potrzeby rozwojowe i edukacyjne oraz możliwości psychofizyczne uczniów w celu określenia przyczyn niepowodzeń edukacyjnych oraz wspierania mocnych stron uczniów,</w:t>
      </w:r>
    </w:p>
    <w:p w:rsidR="00C77350" w:rsidRDefault="00C77350" w:rsidP="00C77350">
      <w:pPr>
        <w:pStyle w:val="Default"/>
        <w:spacing w:line="360" w:lineRule="auto"/>
      </w:pPr>
      <w:r>
        <w:rPr>
          <w:rFonts w:ascii="Times New Roman" w:hAnsi="Times New Roman"/>
          <w:b/>
          <w:sz w:val="28"/>
          <w:szCs w:val="28"/>
        </w:rPr>
        <w:lastRenderedPageBreak/>
        <w:t>c.</w:t>
      </w:r>
      <w:r>
        <w:rPr>
          <w:rFonts w:ascii="Times New Roman" w:hAnsi="Times New Roman"/>
          <w:sz w:val="28"/>
          <w:szCs w:val="28"/>
        </w:rPr>
        <w:t xml:space="preserve"> diagnozuje sytuacje wychowawcze w szkole w celu rozwiązywania problemów wychowawczych oraz wspierania rozwoju uczniów,</w:t>
      </w:r>
    </w:p>
    <w:p w:rsidR="00C77350" w:rsidRDefault="00C77350" w:rsidP="00C77350">
      <w:pPr>
        <w:pStyle w:val="Default"/>
        <w:spacing w:line="360" w:lineRule="auto"/>
      </w:pPr>
      <w:r>
        <w:rPr>
          <w:rFonts w:ascii="Times New Roman" w:hAnsi="Times New Roman"/>
          <w:b/>
          <w:sz w:val="28"/>
          <w:szCs w:val="28"/>
        </w:rPr>
        <w:t xml:space="preserve">d. </w:t>
      </w:r>
      <w:r>
        <w:rPr>
          <w:rFonts w:ascii="Times New Roman" w:hAnsi="Times New Roman"/>
          <w:sz w:val="28"/>
          <w:szCs w:val="28"/>
        </w:rPr>
        <w:t>doskonali swoje kwalifikacje i zdobywa nowe umiejętności w zakresie działań wychowawczych, profilaktycznych oraz z zakresu interwencji kryzysowej,</w:t>
      </w:r>
    </w:p>
    <w:p w:rsidR="00C77350" w:rsidRDefault="00C77350" w:rsidP="00C77350">
      <w:pPr>
        <w:pStyle w:val="Default"/>
        <w:spacing w:line="360" w:lineRule="auto"/>
      </w:pPr>
      <w:r>
        <w:rPr>
          <w:rFonts w:ascii="Times New Roman" w:hAnsi="Times New Roman"/>
          <w:b/>
          <w:sz w:val="28"/>
          <w:szCs w:val="28"/>
        </w:rPr>
        <w:t>e.</w:t>
      </w:r>
      <w:r>
        <w:rPr>
          <w:rFonts w:ascii="Times New Roman" w:hAnsi="Times New Roman"/>
          <w:sz w:val="28"/>
          <w:szCs w:val="28"/>
        </w:rPr>
        <w:t xml:space="preserve"> prowadzi zajęcia o charakterze </w:t>
      </w:r>
      <w:proofErr w:type="spellStart"/>
      <w:r>
        <w:rPr>
          <w:rFonts w:ascii="Times New Roman" w:hAnsi="Times New Roman"/>
          <w:sz w:val="28"/>
          <w:szCs w:val="28"/>
        </w:rPr>
        <w:t>psychoedukacyjnym</w:t>
      </w:r>
      <w:proofErr w:type="spellEnd"/>
      <w:r>
        <w:rPr>
          <w:rFonts w:ascii="Times New Roman" w:hAnsi="Times New Roman"/>
          <w:sz w:val="28"/>
          <w:szCs w:val="28"/>
        </w:rPr>
        <w:t>, profilaktycznym i socjoterapeutycznym,</w:t>
      </w:r>
    </w:p>
    <w:p w:rsidR="00C77350" w:rsidRDefault="00C77350" w:rsidP="00C77350">
      <w:pPr>
        <w:pStyle w:val="Default"/>
        <w:spacing w:line="360" w:lineRule="auto"/>
      </w:pPr>
      <w:r>
        <w:rPr>
          <w:rFonts w:ascii="Times New Roman" w:hAnsi="Times New Roman"/>
          <w:b/>
          <w:sz w:val="28"/>
          <w:szCs w:val="28"/>
        </w:rPr>
        <w:t>f.</w:t>
      </w:r>
      <w:r>
        <w:rPr>
          <w:rFonts w:ascii="Times New Roman" w:hAnsi="Times New Roman"/>
          <w:sz w:val="28"/>
          <w:szCs w:val="28"/>
        </w:rPr>
        <w:t xml:space="preserve"> minimalizuje skutki zaburzeń rozwojowych, zapobiega zaburzeniom zachowania oraz inicjuje różne formy pomocy w środowisku szkolnym i pozaszkolnym uczniów,</w:t>
      </w:r>
    </w:p>
    <w:p w:rsidR="00C77350" w:rsidRDefault="00C77350" w:rsidP="00C77350">
      <w:pPr>
        <w:pStyle w:val="Default"/>
        <w:spacing w:line="360" w:lineRule="auto"/>
      </w:pPr>
      <w:r>
        <w:rPr>
          <w:rFonts w:ascii="Times New Roman" w:hAnsi="Times New Roman"/>
          <w:b/>
          <w:sz w:val="28"/>
          <w:szCs w:val="28"/>
        </w:rPr>
        <w:t>g.</w:t>
      </w:r>
      <w:r>
        <w:rPr>
          <w:rFonts w:ascii="Times New Roman" w:hAnsi="Times New Roman"/>
          <w:sz w:val="28"/>
          <w:szCs w:val="28"/>
        </w:rPr>
        <w:t xml:space="preserve"> inicjuje i prowadzi działania mediacyjne i interwencyjne w sytuacjach kryzysowych,</w:t>
      </w:r>
    </w:p>
    <w:p w:rsidR="00C77350" w:rsidRDefault="00C77350" w:rsidP="00C77350">
      <w:pPr>
        <w:pStyle w:val="Default"/>
        <w:spacing w:line="360" w:lineRule="auto"/>
      </w:pPr>
      <w:r>
        <w:rPr>
          <w:rFonts w:ascii="Times New Roman" w:hAnsi="Times New Roman"/>
          <w:b/>
          <w:sz w:val="28"/>
          <w:szCs w:val="28"/>
        </w:rPr>
        <w:t>h.</w:t>
      </w:r>
      <w:r>
        <w:rPr>
          <w:rFonts w:ascii="Times New Roman" w:hAnsi="Times New Roman"/>
          <w:sz w:val="28"/>
          <w:szCs w:val="28"/>
        </w:rPr>
        <w:t xml:space="preserve"> pomaga rodzicom i nauczycielom w rozpoznawaniu i rozwijaniu indywidualnych możliwości, predyspozycji i uzdolnień uczniów oraz wspiera nauczycieli i innych specjalistów w udzielaniu pomocy psychologiczno-pedagogicznej,</w:t>
      </w:r>
    </w:p>
    <w:p w:rsidR="00C77350" w:rsidRDefault="00C77350" w:rsidP="00C77350">
      <w:pPr>
        <w:pStyle w:val="Default"/>
        <w:spacing w:line="360" w:lineRule="auto"/>
        <w:rPr>
          <w:rFonts w:ascii="Times New Roman" w:hAnsi="Times New Roman"/>
          <w:sz w:val="28"/>
          <w:szCs w:val="28"/>
        </w:rPr>
      </w:pPr>
    </w:p>
    <w:p w:rsidR="00C77350" w:rsidRDefault="00C77350" w:rsidP="00C77350">
      <w:pPr>
        <w:pStyle w:val="Default"/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Wychowawcy: </w:t>
      </w:r>
    </w:p>
    <w:p w:rsidR="00C77350" w:rsidRDefault="00C77350" w:rsidP="00C77350">
      <w:pPr>
        <w:pStyle w:val="Default"/>
        <w:spacing w:line="360" w:lineRule="auto"/>
      </w:pPr>
      <w:r>
        <w:rPr>
          <w:rFonts w:ascii="Times New Roman" w:hAnsi="Times New Roman"/>
          <w:b/>
          <w:sz w:val="28"/>
          <w:szCs w:val="28"/>
        </w:rPr>
        <w:t>a.</w:t>
      </w:r>
      <w:r>
        <w:rPr>
          <w:rFonts w:ascii="Times New Roman" w:hAnsi="Times New Roman"/>
          <w:sz w:val="28"/>
          <w:szCs w:val="28"/>
        </w:rPr>
        <w:t xml:space="preserve"> podejmują działania profilaktyczne, wychowawcze i interwencyjne wynikające ze szkolnego Programu Wychowawczo-Profilaktycznego w stosunku do uczniów i ich rodziców, przy czynnym udziale nauczycieli,</w:t>
      </w:r>
    </w:p>
    <w:p w:rsidR="00C77350" w:rsidRDefault="00C77350" w:rsidP="00C77350">
      <w:pPr>
        <w:pStyle w:val="Default"/>
        <w:spacing w:line="360" w:lineRule="auto"/>
      </w:pPr>
      <w:r>
        <w:rPr>
          <w:rFonts w:ascii="Times New Roman" w:hAnsi="Times New Roman"/>
          <w:b/>
          <w:sz w:val="28"/>
          <w:szCs w:val="28"/>
        </w:rPr>
        <w:t>b.</w:t>
      </w:r>
      <w:r>
        <w:rPr>
          <w:rFonts w:ascii="Times New Roman" w:hAnsi="Times New Roman"/>
          <w:sz w:val="28"/>
          <w:szCs w:val="28"/>
        </w:rPr>
        <w:t xml:space="preserve"> doskonalą swoje kwalifikacje i zdobywają nowe umiejętności w zakresie działań wychowawczych i profilaktycznych,</w:t>
      </w:r>
    </w:p>
    <w:p w:rsidR="00C77350" w:rsidRDefault="00C77350" w:rsidP="00C77350">
      <w:pPr>
        <w:pStyle w:val="Default"/>
        <w:spacing w:line="360" w:lineRule="auto"/>
      </w:pPr>
      <w:r>
        <w:rPr>
          <w:rFonts w:ascii="Times New Roman" w:hAnsi="Times New Roman"/>
          <w:b/>
          <w:sz w:val="28"/>
          <w:szCs w:val="28"/>
        </w:rPr>
        <w:t>c.</w:t>
      </w:r>
      <w:r>
        <w:rPr>
          <w:rFonts w:ascii="Times New Roman" w:hAnsi="Times New Roman"/>
          <w:sz w:val="28"/>
          <w:szCs w:val="28"/>
        </w:rPr>
        <w:t xml:space="preserve"> realizują zadania we współpracy z rodzicami i opiekunami uczniów, a także z nauczycielami uczącymi w klasie, specjalistami i pracownikami obsługi,</w:t>
      </w:r>
    </w:p>
    <w:p w:rsidR="00C77350" w:rsidRDefault="00C77350" w:rsidP="00C77350">
      <w:pPr>
        <w:pStyle w:val="Default"/>
        <w:spacing w:line="360" w:lineRule="auto"/>
      </w:pPr>
      <w:r>
        <w:rPr>
          <w:rFonts w:ascii="Times New Roman" w:hAnsi="Times New Roman"/>
          <w:b/>
          <w:sz w:val="28"/>
          <w:szCs w:val="28"/>
        </w:rPr>
        <w:t>d.</w:t>
      </w:r>
      <w:r>
        <w:rPr>
          <w:rFonts w:ascii="Times New Roman" w:hAnsi="Times New Roman"/>
          <w:sz w:val="28"/>
          <w:szCs w:val="28"/>
        </w:rPr>
        <w:t xml:space="preserve"> współdziałają z instytucjami pracującymi na rzecz dziecka (Policja, Sąd, Poradnia PP),</w:t>
      </w:r>
    </w:p>
    <w:p w:rsidR="00C77350" w:rsidRDefault="00C77350" w:rsidP="00C77350">
      <w:pPr>
        <w:pStyle w:val="Default"/>
        <w:spacing w:line="360" w:lineRule="auto"/>
      </w:pPr>
      <w:r>
        <w:rPr>
          <w:rFonts w:ascii="Times New Roman" w:hAnsi="Times New Roman"/>
          <w:b/>
          <w:sz w:val="28"/>
          <w:szCs w:val="28"/>
        </w:rPr>
        <w:t>e.</w:t>
      </w:r>
      <w:r>
        <w:rPr>
          <w:rFonts w:ascii="Times New Roman" w:hAnsi="Times New Roman"/>
          <w:sz w:val="28"/>
          <w:szCs w:val="28"/>
        </w:rPr>
        <w:t xml:space="preserve"> dbają o zapewnienie warunków do prawidłowego funkcjonowania dzieci na terenie klasy i szkoły,</w:t>
      </w:r>
    </w:p>
    <w:p w:rsidR="00C77350" w:rsidRDefault="00C77350" w:rsidP="00C77350">
      <w:pPr>
        <w:pStyle w:val="Default"/>
        <w:spacing w:line="360" w:lineRule="auto"/>
      </w:pPr>
      <w:r>
        <w:rPr>
          <w:rFonts w:ascii="Times New Roman" w:hAnsi="Times New Roman"/>
          <w:b/>
          <w:sz w:val="28"/>
          <w:szCs w:val="28"/>
        </w:rPr>
        <w:t>f.</w:t>
      </w:r>
      <w:r>
        <w:rPr>
          <w:rFonts w:ascii="Times New Roman" w:hAnsi="Times New Roman"/>
          <w:sz w:val="28"/>
          <w:szCs w:val="28"/>
        </w:rPr>
        <w:t xml:space="preserve"> prezentują wzór prawidłowych zachowań i postaw społecznych,</w:t>
      </w:r>
    </w:p>
    <w:p w:rsidR="00C77350" w:rsidRDefault="00C77350" w:rsidP="00C77350">
      <w:pPr>
        <w:pStyle w:val="Default"/>
        <w:spacing w:line="360" w:lineRule="auto"/>
      </w:pPr>
      <w:r>
        <w:rPr>
          <w:rFonts w:ascii="Times New Roman" w:hAnsi="Times New Roman"/>
          <w:b/>
          <w:sz w:val="28"/>
          <w:szCs w:val="28"/>
        </w:rPr>
        <w:t>g.</w:t>
      </w:r>
      <w:r>
        <w:rPr>
          <w:rFonts w:ascii="Times New Roman" w:hAnsi="Times New Roman"/>
          <w:sz w:val="28"/>
          <w:szCs w:val="28"/>
        </w:rPr>
        <w:t xml:space="preserve"> dbają o poczucie bezpieczeństwa i akceptacji ucznia w klasie,</w:t>
      </w:r>
    </w:p>
    <w:p w:rsidR="00C77350" w:rsidRDefault="00C77350" w:rsidP="00C77350">
      <w:pPr>
        <w:pStyle w:val="Default"/>
        <w:spacing w:line="360" w:lineRule="auto"/>
      </w:pPr>
      <w:r>
        <w:rPr>
          <w:rFonts w:ascii="Times New Roman" w:hAnsi="Times New Roman"/>
          <w:b/>
          <w:sz w:val="28"/>
          <w:szCs w:val="28"/>
        </w:rPr>
        <w:t>h.</w:t>
      </w:r>
      <w:r>
        <w:rPr>
          <w:rFonts w:ascii="Times New Roman" w:hAnsi="Times New Roman"/>
          <w:sz w:val="28"/>
          <w:szCs w:val="28"/>
        </w:rPr>
        <w:t xml:space="preserve"> wspierają rozwój uczniów i usamodzielnianie się ,</w:t>
      </w:r>
    </w:p>
    <w:p w:rsidR="00C77350" w:rsidRDefault="00C77350" w:rsidP="00C77350">
      <w:pPr>
        <w:pStyle w:val="Default"/>
        <w:spacing w:line="360" w:lineRule="auto"/>
      </w:pPr>
      <w:r>
        <w:rPr>
          <w:rFonts w:ascii="Times New Roman" w:hAnsi="Times New Roman"/>
          <w:b/>
          <w:sz w:val="28"/>
          <w:szCs w:val="28"/>
        </w:rPr>
        <w:t>i.</w:t>
      </w:r>
      <w:r>
        <w:rPr>
          <w:rFonts w:ascii="Times New Roman" w:hAnsi="Times New Roman"/>
          <w:sz w:val="28"/>
          <w:szCs w:val="28"/>
        </w:rPr>
        <w:t xml:space="preserve"> koordynują pracę wychowawczo-profilaktyczną w zespole klasowym,</w:t>
      </w:r>
    </w:p>
    <w:p w:rsidR="00C77350" w:rsidRDefault="00C77350" w:rsidP="00C77350">
      <w:pPr>
        <w:pStyle w:val="Default"/>
        <w:spacing w:line="360" w:lineRule="auto"/>
      </w:pPr>
      <w:r>
        <w:rPr>
          <w:rFonts w:ascii="Times New Roman" w:hAnsi="Times New Roman"/>
          <w:b/>
          <w:sz w:val="28"/>
          <w:szCs w:val="28"/>
        </w:rPr>
        <w:lastRenderedPageBreak/>
        <w:t>j.</w:t>
      </w:r>
      <w:r>
        <w:rPr>
          <w:rFonts w:ascii="Times New Roman" w:hAnsi="Times New Roman"/>
          <w:sz w:val="28"/>
          <w:szCs w:val="28"/>
        </w:rPr>
        <w:t xml:space="preserve"> dokonują rozpoznania sytuacji rodzinnej i osobistej ucznia,</w:t>
      </w:r>
    </w:p>
    <w:p w:rsidR="00C77350" w:rsidRDefault="00C77350" w:rsidP="00C77350">
      <w:pPr>
        <w:pStyle w:val="Default"/>
        <w:spacing w:line="360" w:lineRule="auto"/>
      </w:pPr>
      <w:r>
        <w:rPr>
          <w:rFonts w:ascii="Times New Roman" w:hAnsi="Times New Roman"/>
          <w:b/>
          <w:sz w:val="28"/>
          <w:szCs w:val="28"/>
        </w:rPr>
        <w:t>k.</w:t>
      </w:r>
      <w:r>
        <w:rPr>
          <w:rFonts w:ascii="Times New Roman" w:hAnsi="Times New Roman"/>
          <w:sz w:val="28"/>
          <w:szCs w:val="28"/>
        </w:rPr>
        <w:t xml:space="preserve"> integrują i kierują zespołem klasowym, wykorzystują potencjał grupy do wspierania jej członków, oceniają ich zachowania ,</w:t>
      </w:r>
    </w:p>
    <w:p w:rsidR="00C77350" w:rsidRDefault="00C77350" w:rsidP="00C77350">
      <w:pPr>
        <w:pStyle w:val="Default"/>
        <w:spacing w:line="360" w:lineRule="auto"/>
        <w:rPr>
          <w:rFonts w:ascii="Times New Roman" w:hAnsi="Times New Roman"/>
          <w:sz w:val="28"/>
          <w:szCs w:val="28"/>
        </w:rPr>
      </w:pPr>
      <w:r w:rsidRPr="007C375F">
        <w:rPr>
          <w:rFonts w:ascii="Times New Roman" w:hAnsi="Times New Roman"/>
          <w:b/>
          <w:sz w:val="28"/>
          <w:szCs w:val="28"/>
        </w:rPr>
        <w:t>l.</w:t>
      </w:r>
      <w:r>
        <w:rPr>
          <w:rFonts w:ascii="Times New Roman" w:hAnsi="Times New Roman"/>
          <w:sz w:val="28"/>
          <w:szCs w:val="28"/>
        </w:rPr>
        <w:t xml:space="preserve"> wdrażają do samooceny postępów w zachowaniu,</w:t>
      </w:r>
    </w:p>
    <w:p w:rsidR="00C77350" w:rsidRDefault="00C77350" w:rsidP="00C77350">
      <w:pPr>
        <w:pStyle w:val="Default"/>
        <w:spacing w:line="360" w:lineRule="auto"/>
        <w:rPr>
          <w:rFonts w:ascii="Times New Roman" w:hAnsi="Times New Roman"/>
          <w:sz w:val="28"/>
          <w:szCs w:val="28"/>
        </w:rPr>
      </w:pPr>
      <w:r w:rsidRPr="007C375F">
        <w:rPr>
          <w:rFonts w:ascii="Times New Roman" w:hAnsi="Times New Roman"/>
          <w:b/>
          <w:sz w:val="28"/>
          <w:szCs w:val="28"/>
        </w:rPr>
        <w:t>ł.</w:t>
      </w:r>
      <w:r>
        <w:rPr>
          <w:rFonts w:ascii="Times New Roman" w:hAnsi="Times New Roman"/>
          <w:sz w:val="28"/>
          <w:szCs w:val="28"/>
        </w:rPr>
        <w:t xml:space="preserve">  nadzorują realizację obowiązku szkolnego,</w:t>
      </w:r>
    </w:p>
    <w:p w:rsidR="00C77350" w:rsidRDefault="00C77350" w:rsidP="00C77350">
      <w:pPr>
        <w:pStyle w:val="Default"/>
        <w:spacing w:line="360" w:lineRule="auto"/>
      </w:pPr>
      <w:r>
        <w:rPr>
          <w:rFonts w:ascii="Times New Roman" w:hAnsi="Times New Roman"/>
          <w:b/>
          <w:sz w:val="28"/>
          <w:szCs w:val="28"/>
        </w:rPr>
        <w:t>m.</w:t>
      </w:r>
      <w:r>
        <w:rPr>
          <w:rFonts w:ascii="Times New Roman" w:hAnsi="Times New Roman"/>
          <w:sz w:val="28"/>
          <w:szCs w:val="28"/>
        </w:rPr>
        <w:t xml:space="preserve">  promują osiągnięcia klasy i pojedynczych uczniów,</w:t>
      </w:r>
    </w:p>
    <w:p w:rsidR="00C77350" w:rsidRDefault="00C77350" w:rsidP="00C77350">
      <w:pPr>
        <w:pStyle w:val="Default"/>
        <w:spacing w:line="360" w:lineRule="auto"/>
      </w:pPr>
      <w:r>
        <w:rPr>
          <w:rFonts w:ascii="Times New Roman" w:hAnsi="Times New Roman"/>
          <w:b/>
          <w:sz w:val="28"/>
          <w:szCs w:val="28"/>
        </w:rPr>
        <w:t>n.</w:t>
      </w:r>
      <w:r>
        <w:rPr>
          <w:rFonts w:ascii="Times New Roman" w:hAnsi="Times New Roman"/>
          <w:sz w:val="28"/>
          <w:szCs w:val="28"/>
        </w:rPr>
        <w:t xml:space="preserve"> inspirują pracę zespołową w klasie, przydzielają zespołom zadania na rzecz klasy, szkoły i środowiska oraz wspólnie oceniają stopień ich realizacji.</w:t>
      </w:r>
    </w:p>
    <w:p w:rsidR="00C77350" w:rsidRDefault="00C77350" w:rsidP="00C77350">
      <w:pPr>
        <w:pStyle w:val="Default"/>
        <w:spacing w:line="360" w:lineRule="auto"/>
        <w:rPr>
          <w:rFonts w:ascii="Times New Roman" w:hAnsi="Times New Roman"/>
          <w:sz w:val="28"/>
          <w:szCs w:val="28"/>
        </w:rPr>
      </w:pPr>
    </w:p>
    <w:p w:rsidR="00C77350" w:rsidRDefault="00C77350" w:rsidP="00C77350">
      <w:pPr>
        <w:pStyle w:val="Default"/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Nauczyciele i specjaliści:</w:t>
      </w:r>
    </w:p>
    <w:p w:rsidR="00C77350" w:rsidRDefault="00C77350" w:rsidP="00C77350">
      <w:pPr>
        <w:pStyle w:val="Default"/>
        <w:spacing w:line="360" w:lineRule="auto"/>
      </w:pPr>
      <w:r>
        <w:rPr>
          <w:rFonts w:ascii="Times New Roman" w:hAnsi="Times New Roman"/>
          <w:b/>
          <w:sz w:val="28"/>
          <w:szCs w:val="28"/>
        </w:rPr>
        <w:t>a.</w:t>
      </w:r>
      <w:r>
        <w:rPr>
          <w:rFonts w:ascii="Times New Roman" w:hAnsi="Times New Roman"/>
          <w:sz w:val="28"/>
          <w:szCs w:val="28"/>
        </w:rPr>
        <w:t xml:space="preserve"> oddziałują wychowawczo na uczniów niezależnie od przypisanych im funkcji dydaktycznych, </w:t>
      </w:r>
    </w:p>
    <w:p w:rsidR="00C77350" w:rsidRDefault="00C77350" w:rsidP="00C77350">
      <w:pPr>
        <w:pStyle w:val="Default"/>
        <w:spacing w:line="360" w:lineRule="auto"/>
      </w:pPr>
      <w:r>
        <w:rPr>
          <w:rFonts w:ascii="Times New Roman" w:hAnsi="Times New Roman"/>
          <w:b/>
          <w:sz w:val="28"/>
          <w:szCs w:val="28"/>
        </w:rPr>
        <w:t>b.</w:t>
      </w:r>
      <w:r>
        <w:rPr>
          <w:rFonts w:ascii="Times New Roman" w:hAnsi="Times New Roman"/>
          <w:sz w:val="28"/>
          <w:szCs w:val="28"/>
        </w:rPr>
        <w:t xml:space="preserve"> udzielają pomocy w przezwyciężaniu niepowodzeń szkolnych w oparciu o rozpoznane potrzeby uczniów, informują o potrzebach związanych z problemami w nauce oraz o przejawianych zdolnościach,</w:t>
      </w:r>
    </w:p>
    <w:p w:rsidR="00C77350" w:rsidRDefault="00C77350" w:rsidP="00C77350">
      <w:pPr>
        <w:pStyle w:val="Default"/>
        <w:spacing w:line="360" w:lineRule="auto"/>
      </w:pPr>
      <w:r>
        <w:rPr>
          <w:rFonts w:ascii="Times New Roman" w:hAnsi="Times New Roman"/>
          <w:b/>
          <w:sz w:val="28"/>
          <w:szCs w:val="28"/>
        </w:rPr>
        <w:t>c.</w:t>
      </w:r>
      <w:r>
        <w:rPr>
          <w:rFonts w:ascii="Times New Roman" w:hAnsi="Times New Roman"/>
          <w:sz w:val="28"/>
          <w:szCs w:val="28"/>
        </w:rPr>
        <w:t xml:space="preserve"> wspierają swoją postawą i działaniami pedagogicznymi rozwój psychofizyczny uczniów, ich zdolności i zainteresowania,</w:t>
      </w:r>
    </w:p>
    <w:p w:rsidR="00C77350" w:rsidRDefault="00C77350" w:rsidP="00C77350">
      <w:pPr>
        <w:pStyle w:val="Default"/>
        <w:spacing w:line="360" w:lineRule="auto"/>
      </w:pPr>
      <w:r>
        <w:rPr>
          <w:rFonts w:ascii="Times New Roman" w:hAnsi="Times New Roman"/>
          <w:b/>
          <w:sz w:val="28"/>
          <w:szCs w:val="28"/>
        </w:rPr>
        <w:t>d.</w:t>
      </w:r>
      <w:r>
        <w:rPr>
          <w:rFonts w:ascii="Times New Roman" w:hAnsi="Times New Roman"/>
          <w:sz w:val="28"/>
          <w:szCs w:val="28"/>
        </w:rPr>
        <w:t xml:space="preserve"> inspirują uczniów do twórczych poszukiwań, aktywności i samodzielności,</w:t>
      </w:r>
    </w:p>
    <w:p w:rsidR="00C77350" w:rsidRDefault="00C77350" w:rsidP="00C77350">
      <w:pPr>
        <w:pStyle w:val="Default"/>
        <w:spacing w:line="360" w:lineRule="auto"/>
      </w:pPr>
      <w:r>
        <w:rPr>
          <w:rFonts w:ascii="Times New Roman" w:hAnsi="Times New Roman"/>
          <w:b/>
          <w:sz w:val="28"/>
          <w:szCs w:val="28"/>
        </w:rPr>
        <w:t>e.</w:t>
      </w:r>
      <w:r>
        <w:rPr>
          <w:rFonts w:ascii="Times New Roman" w:hAnsi="Times New Roman"/>
          <w:sz w:val="28"/>
          <w:szCs w:val="28"/>
        </w:rPr>
        <w:t xml:space="preserve"> kształcą i wychowują dzieci w duchu patriotyzmu i poszanowaniu tradycji, kultury i wartości uniwersalnych,</w:t>
      </w:r>
    </w:p>
    <w:p w:rsidR="00C77350" w:rsidRDefault="00C77350" w:rsidP="00C77350">
      <w:pPr>
        <w:pStyle w:val="Default"/>
        <w:spacing w:line="360" w:lineRule="auto"/>
      </w:pPr>
      <w:r>
        <w:rPr>
          <w:rFonts w:ascii="Times New Roman" w:hAnsi="Times New Roman"/>
          <w:b/>
          <w:sz w:val="28"/>
          <w:szCs w:val="28"/>
        </w:rPr>
        <w:t>f.</w:t>
      </w:r>
      <w:r>
        <w:rPr>
          <w:rFonts w:ascii="Times New Roman" w:hAnsi="Times New Roman"/>
          <w:sz w:val="28"/>
          <w:szCs w:val="28"/>
        </w:rPr>
        <w:t xml:space="preserve"> reagują na przejawy nietolerancji, dyskryminacji i innych negatywnych zachowań,</w:t>
      </w:r>
    </w:p>
    <w:p w:rsidR="00C77350" w:rsidRDefault="00C77350" w:rsidP="00C77350">
      <w:pPr>
        <w:pStyle w:val="Default"/>
        <w:spacing w:line="360" w:lineRule="auto"/>
      </w:pPr>
      <w:r>
        <w:rPr>
          <w:rFonts w:ascii="Times New Roman" w:hAnsi="Times New Roman"/>
          <w:b/>
          <w:sz w:val="28"/>
          <w:szCs w:val="28"/>
        </w:rPr>
        <w:t>g.</w:t>
      </w:r>
      <w:r>
        <w:rPr>
          <w:rFonts w:ascii="Times New Roman" w:hAnsi="Times New Roman"/>
          <w:sz w:val="28"/>
          <w:szCs w:val="28"/>
        </w:rPr>
        <w:t xml:space="preserve"> dążą w swojej pracy do integracji zespołu klasowego, angażując w życie klasy wszystkich uczniów,</w:t>
      </w:r>
    </w:p>
    <w:p w:rsidR="00C77350" w:rsidRDefault="00C77350" w:rsidP="00C77350">
      <w:pPr>
        <w:pStyle w:val="Default"/>
        <w:spacing w:line="360" w:lineRule="auto"/>
      </w:pPr>
      <w:r>
        <w:rPr>
          <w:rFonts w:ascii="Times New Roman" w:hAnsi="Times New Roman"/>
          <w:b/>
          <w:sz w:val="28"/>
          <w:szCs w:val="28"/>
        </w:rPr>
        <w:t>h.</w:t>
      </w:r>
      <w:r>
        <w:rPr>
          <w:rFonts w:ascii="Times New Roman" w:hAnsi="Times New Roman"/>
          <w:sz w:val="28"/>
          <w:szCs w:val="28"/>
        </w:rPr>
        <w:t xml:space="preserve"> wspólnie z pedagogiem zabiegają o różne formy pomocy wychowawczej i materialnej dla uczniów, dostosowują wymagania edukacyjne do specyficznych potrzeb ucznia,</w:t>
      </w:r>
    </w:p>
    <w:p w:rsidR="00C77350" w:rsidRDefault="00C77350" w:rsidP="00C77350">
      <w:pPr>
        <w:pStyle w:val="Default"/>
        <w:spacing w:line="360" w:lineRule="auto"/>
      </w:pPr>
      <w:r>
        <w:rPr>
          <w:rFonts w:ascii="Times New Roman" w:hAnsi="Times New Roman"/>
          <w:b/>
          <w:sz w:val="28"/>
          <w:szCs w:val="28"/>
        </w:rPr>
        <w:t>i.</w:t>
      </w:r>
      <w:r>
        <w:rPr>
          <w:rFonts w:ascii="Times New Roman" w:hAnsi="Times New Roman"/>
          <w:sz w:val="28"/>
          <w:szCs w:val="28"/>
        </w:rPr>
        <w:t xml:space="preserve"> współtworzą atmosferę życzliwości i zrozumienia, budzą szacunek swoją wiedzą, kompetencją i postawą,</w:t>
      </w:r>
    </w:p>
    <w:p w:rsidR="00C77350" w:rsidRDefault="00C77350" w:rsidP="00C77350">
      <w:pPr>
        <w:pStyle w:val="Default"/>
        <w:spacing w:line="360" w:lineRule="auto"/>
      </w:pPr>
      <w:r>
        <w:rPr>
          <w:rFonts w:ascii="Times New Roman" w:hAnsi="Times New Roman"/>
          <w:b/>
          <w:sz w:val="28"/>
          <w:szCs w:val="28"/>
        </w:rPr>
        <w:t>j.</w:t>
      </w:r>
      <w:r>
        <w:rPr>
          <w:rFonts w:ascii="Times New Roman" w:hAnsi="Times New Roman"/>
          <w:sz w:val="28"/>
          <w:szCs w:val="28"/>
        </w:rPr>
        <w:t xml:space="preserve"> realizują w toku pracy dydaktyczno-wychowawczej treści i cele Programu Wychowawczo-Profilaktycznego Szkoły;</w:t>
      </w:r>
    </w:p>
    <w:p w:rsidR="00C77350" w:rsidRDefault="00C77350" w:rsidP="00C77350">
      <w:pPr>
        <w:pStyle w:val="Default"/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Rodzice i opiekunowie:</w:t>
      </w:r>
    </w:p>
    <w:p w:rsidR="00C77350" w:rsidRDefault="00C77350" w:rsidP="00C77350">
      <w:pPr>
        <w:pStyle w:val="Default"/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C77350" w:rsidRDefault="00C77350" w:rsidP="00D6262D">
      <w:pPr>
        <w:pStyle w:val="Default"/>
        <w:numPr>
          <w:ilvl w:val="1"/>
          <w:numId w:val="28"/>
        </w:numPr>
        <w:autoSpaceDE/>
        <w:autoSpaceDN w:val="0"/>
        <w:spacing w:line="360" w:lineRule="auto"/>
        <w:textAlignment w:val="baseline"/>
      </w:pPr>
      <w:r>
        <w:rPr>
          <w:rFonts w:ascii="Times New Roman" w:hAnsi="Times New Roman"/>
          <w:sz w:val="28"/>
          <w:szCs w:val="28"/>
        </w:rPr>
        <w:lastRenderedPageBreak/>
        <w:t>mają prawo do wychowania dzieci zgodnie z własnymi przekonaniami religijnymi i moralnymi, jeśli nie są one w sprzeczności z prawami dziecka,</w:t>
      </w:r>
    </w:p>
    <w:p w:rsidR="00C77350" w:rsidRDefault="00C77350" w:rsidP="00D6262D">
      <w:pPr>
        <w:pStyle w:val="Default"/>
        <w:numPr>
          <w:ilvl w:val="1"/>
          <w:numId w:val="28"/>
        </w:numPr>
        <w:autoSpaceDE/>
        <w:autoSpaceDN w:val="0"/>
        <w:spacing w:line="360" w:lineRule="auto"/>
        <w:textAlignment w:val="baseline"/>
      </w:pPr>
      <w:r>
        <w:rPr>
          <w:rFonts w:ascii="Times New Roman" w:hAnsi="Times New Roman"/>
          <w:sz w:val="28"/>
          <w:szCs w:val="28"/>
        </w:rPr>
        <w:t>wspierają dziecko we wszystkich jego poczynaniach i zapewniają mu poczucie bezpieczeństwa,</w:t>
      </w:r>
    </w:p>
    <w:p w:rsidR="00C77350" w:rsidRPr="007C375F" w:rsidRDefault="00C77350" w:rsidP="00D6262D">
      <w:pPr>
        <w:pStyle w:val="Default"/>
        <w:numPr>
          <w:ilvl w:val="1"/>
          <w:numId w:val="28"/>
        </w:numPr>
        <w:autoSpaceDE/>
        <w:autoSpaceDN w:val="0"/>
        <w:spacing w:line="360" w:lineRule="auto"/>
        <w:textAlignment w:val="baseline"/>
      </w:pPr>
      <w:r w:rsidRPr="007C375F">
        <w:rPr>
          <w:rFonts w:ascii="Times New Roman" w:hAnsi="Times New Roman"/>
          <w:sz w:val="28"/>
          <w:szCs w:val="28"/>
        </w:rPr>
        <w:t>dbają o właściwą formę spędzania czasu wolnego przez dzieci,</w:t>
      </w:r>
    </w:p>
    <w:p w:rsidR="00C77350" w:rsidRDefault="00C77350" w:rsidP="00D6262D">
      <w:pPr>
        <w:pStyle w:val="Default"/>
        <w:numPr>
          <w:ilvl w:val="1"/>
          <w:numId w:val="28"/>
        </w:numPr>
        <w:autoSpaceDE/>
        <w:autoSpaceDN w:val="0"/>
        <w:spacing w:line="360" w:lineRule="auto"/>
        <w:textAlignment w:val="baseline"/>
      </w:pPr>
      <w:r w:rsidRPr="007C375F">
        <w:rPr>
          <w:rFonts w:ascii="Times New Roman" w:hAnsi="Times New Roman"/>
          <w:sz w:val="28"/>
          <w:szCs w:val="28"/>
        </w:rPr>
        <w:t xml:space="preserve"> kibicują działaniom spo</w:t>
      </w:r>
      <w:r>
        <w:rPr>
          <w:rFonts w:ascii="Times New Roman" w:hAnsi="Times New Roman"/>
          <w:sz w:val="28"/>
          <w:szCs w:val="28"/>
        </w:rPr>
        <w:t>r</w:t>
      </w:r>
      <w:r w:rsidRPr="007C375F">
        <w:rPr>
          <w:rFonts w:ascii="Times New Roman" w:hAnsi="Times New Roman"/>
          <w:sz w:val="28"/>
          <w:szCs w:val="28"/>
        </w:rPr>
        <w:t>towym lub artystycznym dzieci,</w:t>
      </w:r>
    </w:p>
    <w:p w:rsidR="00C77350" w:rsidRDefault="00C77350" w:rsidP="00D6262D">
      <w:pPr>
        <w:pStyle w:val="Default"/>
        <w:numPr>
          <w:ilvl w:val="1"/>
          <w:numId w:val="28"/>
        </w:numPr>
        <w:autoSpaceDE/>
        <w:autoSpaceDN w:val="0"/>
        <w:spacing w:line="360" w:lineRule="auto"/>
        <w:textAlignment w:val="baseline"/>
      </w:pPr>
      <w:r>
        <w:rPr>
          <w:rFonts w:ascii="Times New Roman" w:hAnsi="Times New Roman"/>
          <w:sz w:val="28"/>
          <w:szCs w:val="28"/>
        </w:rPr>
        <w:t>znają i akceptują  Statut Szkoły, Program Wychowawczo-Profilaktyczny, WSO, PSO, Kodeks Równego Traktowania  oraz procedury postępowania w sytuacjach kryzysowych.</w:t>
      </w:r>
    </w:p>
    <w:p w:rsidR="00C77350" w:rsidRPr="007C375F" w:rsidRDefault="00C77350" w:rsidP="00D6262D">
      <w:pPr>
        <w:pStyle w:val="Default"/>
        <w:numPr>
          <w:ilvl w:val="1"/>
          <w:numId w:val="28"/>
        </w:numPr>
        <w:autoSpaceDE/>
        <w:autoSpaceDN w:val="0"/>
        <w:spacing w:line="360" w:lineRule="auto"/>
        <w:textAlignment w:val="baseline"/>
      </w:pPr>
      <w:r>
        <w:rPr>
          <w:rFonts w:ascii="Times New Roman" w:hAnsi="Times New Roman"/>
          <w:sz w:val="28"/>
          <w:szCs w:val="28"/>
        </w:rPr>
        <w:t>wspierają wychowawców i nauczycieli w podejmowanych przez nich działaniach –zwłaszcza w zakresie realizacji Programu Wychowawczo-Profilaktycznego, służą wiedzą, doświadczeniem i pomocą,</w:t>
      </w:r>
    </w:p>
    <w:p w:rsidR="00C77350" w:rsidRDefault="00C77350" w:rsidP="00D6262D">
      <w:pPr>
        <w:pStyle w:val="Default"/>
        <w:numPr>
          <w:ilvl w:val="1"/>
          <w:numId w:val="28"/>
        </w:numPr>
        <w:autoSpaceDE/>
        <w:autoSpaceDN w:val="0"/>
        <w:spacing w:line="360" w:lineRule="auto"/>
        <w:textAlignment w:val="baseline"/>
      </w:pPr>
      <w:r>
        <w:rPr>
          <w:rFonts w:ascii="Times New Roman" w:hAnsi="Times New Roman"/>
          <w:sz w:val="28"/>
          <w:szCs w:val="28"/>
        </w:rPr>
        <w:t>systematycznie uczestniczą  w wywiadówkach i rozmowach indywidualnych z wychowawcom i nauczycielami,</w:t>
      </w:r>
    </w:p>
    <w:p w:rsidR="00C77350" w:rsidRDefault="00C77350" w:rsidP="00D6262D">
      <w:pPr>
        <w:pStyle w:val="Default"/>
        <w:numPr>
          <w:ilvl w:val="1"/>
          <w:numId w:val="28"/>
        </w:numPr>
        <w:autoSpaceDE/>
        <w:autoSpaceDN w:val="0"/>
        <w:spacing w:line="360" w:lineRule="auto"/>
        <w:textAlignment w:val="baseline"/>
      </w:pPr>
      <w:r>
        <w:rPr>
          <w:rFonts w:ascii="Times New Roman" w:hAnsi="Times New Roman"/>
          <w:sz w:val="28"/>
          <w:szCs w:val="28"/>
        </w:rPr>
        <w:t xml:space="preserve">aktywnie uczestniczą w życiu szkoły, m.in. udzielając pomocy w przygotowaniu oraz szkolnych i klasowych imprez środowiskowych , festynów ( WOŚP, kiermasz świąteczny, uroczystości szkolne i klasowe ) , </w:t>
      </w:r>
    </w:p>
    <w:p w:rsidR="00C77350" w:rsidRDefault="00C77350" w:rsidP="00C77350">
      <w:pPr>
        <w:pStyle w:val="Default"/>
        <w:spacing w:line="360" w:lineRule="auto"/>
        <w:rPr>
          <w:rFonts w:ascii="Times New Roman" w:hAnsi="Times New Roman"/>
          <w:sz w:val="28"/>
          <w:szCs w:val="28"/>
        </w:rPr>
      </w:pPr>
    </w:p>
    <w:p w:rsidR="00C77350" w:rsidRDefault="00C77350" w:rsidP="00C77350">
      <w:pPr>
        <w:pStyle w:val="Default"/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Uczniowie, Samorząd Uczniowski</w:t>
      </w:r>
    </w:p>
    <w:p w:rsidR="00C77350" w:rsidRDefault="00C77350" w:rsidP="00C77350">
      <w:pPr>
        <w:pStyle w:val="Default"/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C77350" w:rsidRDefault="00C77350" w:rsidP="00D6262D">
      <w:pPr>
        <w:pStyle w:val="Default"/>
        <w:numPr>
          <w:ilvl w:val="1"/>
          <w:numId w:val="17"/>
        </w:numPr>
        <w:autoSpaceDE/>
        <w:autoSpaceDN w:val="0"/>
        <w:spacing w:line="360" w:lineRule="auto"/>
        <w:ind w:left="1080" w:hanging="360"/>
        <w:textAlignment w:val="baseline"/>
      </w:pPr>
      <w:r>
        <w:rPr>
          <w:rFonts w:ascii="Times New Roman" w:hAnsi="Times New Roman"/>
          <w:sz w:val="28"/>
          <w:szCs w:val="28"/>
        </w:rPr>
        <w:t>przestrzegają zasad określonych w Regulaminie Szkolnym,</w:t>
      </w:r>
    </w:p>
    <w:p w:rsidR="00C77350" w:rsidRDefault="00C77350" w:rsidP="00D6262D">
      <w:pPr>
        <w:pStyle w:val="Default"/>
        <w:numPr>
          <w:ilvl w:val="1"/>
          <w:numId w:val="17"/>
        </w:numPr>
        <w:autoSpaceDE/>
        <w:autoSpaceDN w:val="0"/>
        <w:spacing w:line="360" w:lineRule="auto"/>
        <w:ind w:left="1080" w:hanging="360"/>
        <w:textAlignment w:val="baseline"/>
      </w:pPr>
      <w:r>
        <w:rPr>
          <w:rFonts w:ascii="Times New Roman" w:hAnsi="Times New Roman"/>
          <w:sz w:val="28"/>
          <w:szCs w:val="28"/>
        </w:rPr>
        <w:t>współorganizują imprezy i akcje szkolne,</w:t>
      </w:r>
    </w:p>
    <w:p w:rsidR="00C77350" w:rsidRDefault="00C77350" w:rsidP="00D6262D">
      <w:pPr>
        <w:pStyle w:val="Default"/>
        <w:numPr>
          <w:ilvl w:val="1"/>
          <w:numId w:val="17"/>
        </w:numPr>
        <w:autoSpaceDE/>
        <w:autoSpaceDN w:val="0"/>
        <w:spacing w:line="360" w:lineRule="auto"/>
        <w:ind w:left="1080" w:hanging="360"/>
        <w:textAlignment w:val="baseline"/>
      </w:pPr>
      <w:r>
        <w:rPr>
          <w:rFonts w:ascii="Times New Roman" w:hAnsi="Times New Roman"/>
          <w:sz w:val="28"/>
          <w:szCs w:val="28"/>
        </w:rPr>
        <w:t>znają i przestrzegają normy zachowania obowiązujące członków społeczności szkolnej,</w:t>
      </w:r>
    </w:p>
    <w:p w:rsidR="00C77350" w:rsidRDefault="00C77350" w:rsidP="00D6262D">
      <w:pPr>
        <w:pStyle w:val="Default"/>
        <w:numPr>
          <w:ilvl w:val="1"/>
          <w:numId w:val="17"/>
        </w:numPr>
        <w:autoSpaceDE/>
        <w:autoSpaceDN w:val="0"/>
        <w:spacing w:line="360" w:lineRule="auto"/>
        <w:ind w:left="1080" w:hanging="360"/>
        <w:textAlignment w:val="baseline"/>
      </w:pPr>
      <w:r>
        <w:rPr>
          <w:rFonts w:ascii="Times New Roman" w:hAnsi="Times New Roman"/>
          <w:sz w:val="28"/>
          <w:szCs w:val="28"/>
        </w:rPr>
        <w:t>współtworzą społeczność szkolną i wykorzystują swe prawo do samorządności,</w:t>
      </w:r>
    </w:p>
    <w:p w:rsidR="00C77350" w:rsidRDefault="00C77350" w:rsidP="00D6262D">
      <w:pPr>
        <w:pStyle w:val="Default"/>
        <w:numPr>
          <w:ilvl w:val="1"/>
          <w:numId w:val="17"/>
        </w:numPr>
        <w:autoSpaceDE/>
        <w:autoSpaceDN w:val="0"/>
        <w:spacing w:line="360" w:lineRule="auto"/>
        <w:ind w:left="1080" w:hanging="360"/>
        <w:textAlignment w:val="baseline"/>
      </w:pPr>
      <w:r>
        <w:rPr>
          <w:rFonts w:ascii="Times New Roman" w:hAnsi="Times New Roman"/>
          <w:sz w:val="28"/>
          <w:szCs w:val="28"/>
        </w:rPr>
        <w:t>akceptują innych uczniów i szanują ich prawa,</w:t>
      </w:r>
    </w:p>
    <w:p w:rsidR="00C77350" w:rsidRDefault="00C77350" w:rsidP="00D6262D">
      <w:pPr>
        <w:pStyle w:val="Default"/>
        <w:numPr>
          <w:ilvl w:val="1"/>
          <w:numId w:val="17"/>
        </w:numPr>
        <w:autoSpaceDE/>
        <w:autoSpaceDN w:val="0"/>
        <w:spacing w:line="360" w:lineRule="auto"/>
        <w:ind w:left="1080" w:hanging="360"/>
        <w:textAlignment w:val="baseline"/>
      </w:pPr>
      <w:r>
        <w:rPr>
          <w:rFonts w:ascii="Times New Roman" w:hAnsi="Times New Roman"/>
          <w:sz w:val="28"/>
          <w:szCs w:val="28"/>
        </w:rPr>
        <w:t>kierują swym rozwojem i stają się coraz bardziej samodzielni,</w:t>
      </w:r>
    </w:p>
    <w:p w:rsidR="00C77350" w:rsidRDefault="00C77350" w:rsidP="00D6262D">
      <w:pPr>
        <w:pStyle w:val="Default"/>
        <w:numPr>
          <w:ilvl w:val="1"/>
          <w:numId w:val="17"/>
        </w:numPr>
        <w:autoSpaceDE/>
        <w:autoSpaceDN w:val="0"/>
        <w:spacing w:line="360" w:lineRule="auto"/>
        <w:ind w:left="1080" w:hanging="360"/>
        <w:textAlignment w:val="baseline"/>
      </w:pPr>
      <w:r>
        <w:rPr>
          <w:rFonts w:ascii="Times New Roman" w:hAnsi="Times New Roman"/>
          <w:sz w:val="28"/>
          <w:szCs w:val="28"/>
        </w:rPr>
        <w:t>prowadzą zdrowy tryb życia i dbają o swoje środowisko,</w:t>
      </w:r>
    </w:p>
    <w:p w:rsidR="00C77350" w:rsidRDefault="00C77350" w:rsidP="00D6262D">
      <w:pPr>
        <w:pStyle w:val="Default"/>
        <w:numPr>
          <w:ilvl w:val="1"/>
          <w:numId w:val="17"/>
        </w:numPr>
        <w:autoSpaceDE/>
        <w:autoSpaceDN w:val="0"/>
        <w:spacing w:line="360" w:lineRule="auto"/>
        <w:ind w:left="1080" w:hanging="360"/>
        <w:textAlignment w:val="baseline"/>
      </w:pPr>
      <w:r>
        <w:rPr>
          <w:rFonts w:ascii="Times New Roman" w:hAnsi="Times New Roman"/>
          <w:sz w:val="28"/>
          <w:szCs w:val="28"/>
        </w:rPr>
        <w:t>mają szacunek do kultury, języka i tradycji narodowej,</w:t>
      </w:r>
    </w:p>
    <w:p w:rsidR="00C77350" w:rsidRDefault="00C77350" w:rsidP="00C77350">
      <w:pPr>
        <w:pStyle w:val="Default"/>
        <w:spacing w:line="360" w:lineRule="auto"/>
      </w:pPr>
    </w:p>
    <w:p w:rsidR="00C77350" w:rsidRDefault="00C77350" w:rsidP="00C77350">
      <w:pPr>
        <w:pStyle w:val="Default"/>
        <w:spacing w:line="360" w:lineRule="auto"/>
        <w:rPr>
          <w:rFonts w:ascii="Times New Roman" w:hAnsi="Times New Roman"/>
          <w:sz w:val="28"/>
          <w:szCs w:val="28"/>
        </w:rPr>
      </w:pPr>
    </w:p>
    <w:p w:rsidR="00C77350" w:rsidRDefault="00C77350" w:rsidP="00C77350">
      <w:pPr>
        <w:pStyle w:val="Default"/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Środowisko lokalne</w:t>
      </w:r>
    </w:p>
    <w:p w:rsidR="00C77350" w:rsidRDefault="00C77350" w:rsidP="00D6262D">
      <w:pPr>
        <w:pStyle w:val="Default"/>
        <w:numPr>
          <w:ilvl w:val="0"/>
          <w:numId w:val="29"/>
        </w:numPr>
        <w:autoSpaceDE/>
        <w:autoSpaceDN w:val="0"/>
        <w:spacing w:line="360" w:lineRule="auto"/>
        <w:textAlignment w:val="baseline"/>
      </w:pPr>
      <w:r>
        <w:rPr>
          <w:rFonts w:ascii="Times New Roman" w:hAnsi="Times New Roman"/>
          <w:sz w:val="28"/>
          <w:szCs w:val="28"/>
        </w:rPr>
        <w:t>współpracuje ze Szkołą i rodzicami dla dobra uczniów</w:t>
      </w:r>
    </w:p>
    <w:p w:rsidR="00C77350" w:rsidRDefault="00C77350" w:rsidP="00D6262D">
      <w:pPr>
        <w:pStyle w:val="Default"/>
        <w:numPr>
          <w:ilvl w:val="0"/>
          <w:numId w:val="29"/>
        </w:numPr>
        <w:autoSpaceDE/>
        <w:autoSpaceDN w:val="0"/>
        <w:spacing w:line="360" w:lineRule="auto"/>
        <w:textAlignment w:val="baseline"/>
      </w:pPr>
      <w:r>
        <w:rPr>
          <w:rFonts w:ascii="Times New Roman" w:hAnsi="Times New Roman"/>
          <w:sz w:val="28"/>
          <w:szCs w:val="28"/>
        </w:rPr>
        <w:t xml:space="preserve">podmioty środowiska lokalnego pomagają w oddziaływaniach wychowawczych i profilaktycznych.  </w:t>
      </w:r>
    </w:p>
    <w:p w:rsidR="00C77350" w:rsidRDefault="00C77350" w:rsidP="00C77350">
      <w:pPr>
        <w:pStyle w:val="Default"/>
        <w:spacing w:line="360" w:lineRule="auto"/>
        <w:ind w:left="720"/>
      </w:pPr>
      <w:r w:rsidRPr="00F2383D">
        <w:rPr>
          <w:rFonts w:ascii="Times New Roman" w:hAnsi="Times New Roman"/>
          <w:sz w:val="28"/>
          <w:szCs w:val="28"/>
        </w:rPr>
        <w:t>W zakresie realizacji Programu Wychowawczo-Profilaktycznego pracownicy Szkoły współpracują z:</w:t>
      </w:r>
    </w:p>
    <w:p w:rsidR="00C77350" w:rsidRDefault="00C77350" w:rsidP="00D6262D">
      <w:pPr>
        <w:pStyle w:val="Default"/>
        <w:numPr>
          <w:ilvl w:val="0"/>
          <w:numId w:val="32"/>
        </w:numPr>
        <w:autoSpaceDE/>
        <w:autoSpaceDN w:val="0"/>
        <w:spacing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Poradnią Psychologiczno-Pedagogiczną,</w:t>
      </w:r>
    </w:p>
    <w:p w:rsidR="00C77350" w:rsidRDefault="00C77350" w:rsidP="00D6262D">
      <w:pPr>
        <w:pStyle w:val="Default"/>
        <w:numPr>
          <w:ilvl w:val="0"/>
          <w:numId w:val="32"/>
        </w:numPr>
        <w:autoSpaceDE/>
        <w:autoSpaceDN w:val="0"/>
        <w:spacing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poradniami specjalistycznymi, w tym służby zdrowia (podmiotami realizującymi świadczenia zdrowotne z zakresu podstawowej opieki zdrowotnej, opieki psychiatrycznej i leczenia uzależnień),</w:t>
      </w:r>
    </w:p>
    <w:p w:rsidR="00C77350" w:rsidRDefault="00C77350" w:rsidP="00D6262D">
      <w:pPr>
        <w:pStyle w:val="Default"/>
        <w:numPr>
          <w:ilvl w:val="0"/>
          <w:numId w:val="32"/>
        </w:numPr>
        <w:autoSpaceDE/>
        <w:autoSpaceDN w:val="0"/>
        <w:spacing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Miejskim Ośrodkiem Pomocy Społecznej,</w:t>
      </w:r>
    </w:p>
    <w:p w:rsidR="00C77350" w:rsidRDefault="00C77350" w:rsidP="00D6262D">
      <w:pPr>
        <w:pStyle w:val="Default"/>
        <w:numPr>
          <w:ilvl w:val="0"/>
          <w:numId w:val="32"/>
        </w:numPr>
        <w:autoSpaceDE/>
        <w:autoSpaceDN w:val="0"/>
        <w:spacing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Sądem Rejonowym,</w:t>
      </w:r>
    </w:p>
    <w:p w:rsidR="00C77350" w:rsidRDefault="00C77350" w:rsidP="00D6262D">
      <w:pPr>
        <w:pStyle w:val="Default"/>
        <w:numPr>
          <w:ilvl w:val="0"/>
          <w:numId w:val="32"/>
        </w:numPr>
        <w:autoSpaceDE/>
        <w:autoSpaceDN w:val="0"/>
        <w:spacing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Policją i Strażą Miejską,</w:t>
      </w:r>
    </w:p>
    <w:p w:rsidR="00C77350" w:rsidRDefault="00C77350" w:rsidP="00D6262D">
      <w:pPr>
        <w:pStyle w:val="Default"/>
        <w:numPr>
          <w:ilvl w:val="0"/>
          <w:numId w:val="32"/>
        </w:numPr>
        <w:autoSpaceDE/>
        <w:autoSpaceDN w:val="0"/>
        <w:spacing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świetlicami środowiskowymi,</w:t>
      </w:r>
    </w:p>
    <w:p w:rsidR="00C77350" w:rsidRDefault="00C77350" w:rsidP="00D6262D">
      <w:pPr>
        <w:pStyle w:val="Default"/>
        <w:numPr>
          <w:ilvl w:val="0"/>
          <w:numId w:val="32"/>
        </w:numPr>
        <w:autoSpaceDE/>
        <w:autoSpaceDN w:val="0"/>
        <w:spacing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Parafią,</w:t>
      </w:r>
    </w:p>
    <w:p w:rsidR="00C77350" w:rsidRDefault="00C77350" w:rsidP="00D6262D">
      <w:pPr>
        <w:pStyle w:val="Default"/>
        <w:numPr>
          <w:ilvl w:val="0"/>
          <w:numId w:val="32"/>
        </w:numPr>
        <w:autoSpaceDE/>
        <w:autoSpaceDN w:val="0"/>
        <w:spacing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Biblioteką Wojewódzką i lokalnymi bibliotekami,</w:t>
      </w:r>
    </w:p>
    <w:p w:rsidR="00C77350" w:rsidRDefault="00C77350" w:rsidP="00D6262D">
      <w:pPr>
        <w:pStyle w:val="Default"/>
        <w:numPr>
          <w:ilvl w:val="0"/>
          <w:numId w:val="32"/>
        </w:numPr>
        <w:autoSpaceDE/>
        <w:autoSpaceDN w:val="0"/>
        <w:spacing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innymi szkołami,</w:t>
      </w:r>
    </w:p>
    <w:p w:rsidR="00C77350" w:rsidRDefault="00C77350" w:rsidP="00D6262D">
      <w:pPr>
        <w:pStyle w:val="Default"/>
        <w:numPr>
          <w:ilvl w:val="0"/>
          <w:numId w:val="32"/>
        </w:numPr>
        <w:autoSpaceDE/>
        <w:autoSpaceDN w:val="0"/>
        <w:spacing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▪jednostkami samorządu terytorialnego,</w:t>
      </w:r>
    </w:p>
    <w:p w:rsidR="00C77350" w:rsidRDefault="00C77350" w:rsidP="00D6262D">
      <w:pPr>
        <w:pStyle w:val="Default"/>
        <w:numPr>
          <w:ilvl w:val="0"/>
          <w:numId w:val="32"/>
        </w:numPr>
        <w:autoSpaceDE/>
        <w:autoSpaceDN w:val="0"/>
        <w:spacing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placówkami doskonalenia nauczycieli,</w:t>
      </w:r>
    </w:p>
    <w:p w:rsidR="00C77350" w:rsidRDefault="00C77350" w:rsidP="00D6262D">
      <w:pPr>
        <w:pStyle w:val="Default"/>
        <w:numPr>
          <w:ilvl w:val="0"/>
          <w:numId w:val="32"/>
        </w:numPr>
        <w:autoSpaceDE/>
        <w:autoSpaceDN w:val="0"/>
        <w:spacing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instytucjami kulturalnymi w Kielcach i w regionie, m.in. Filharmonią Świętokrzyską, Kieleckim Teatrem Tańca, Ośrodkiem Myśli Patriotycznej i Obywatelskiej, Muzeum Historii Kielc, Muzeum Dialogu Kultur , kinem Fenomen.</w:t>
      </w:r>
    </w:p>
    <w:p w:rsidR="00C77350" w:rsidRDefault="00C77350" w:rsidP="00C77350">
      <w:pPr>
        <w:pStyle w:val="Default"/>
        <w:spacing w:line="360" w:lineRule="auto"/>
        <w:rPr>
          <w:rFonts w:ascii="Times New Roman" w:hAnsi="Times New Roman"/>
          <w:sz w:val="28"/>
          <w:szCs w:val="28"/>
        </w:rPr>
      </w:pPr>
    </w:p>
    <w:p w:rsidR="00D6262D" w:rsidRDefault="00D6262D" w:rsidP="00C77350">
      <w:pPr>
        <w:pStyle w:val="Default"/>
        <w:spacing w:line="360" w:lineRule="auto"/>
        <w:rPr>
          <w:rFonts w:ascii="Times New Roman" w:hAnsi="Times New Roman"/>
          <w:sz w:val="28"/>
          <w:szCs w:val="28"/>
        </w:rPr>
      </w:pPr>
    </w:p>
    <w:p w:rsidR="00C77350" w:rsidRDefault="00C77350" w:rsidP="00C77350">
      <w:pPr>
        <w:pStyle w:val="Default"/>
        <w:spacing w:line="360" w:lineRule="auto"/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Głównymi uczestnikami,</w:t>
      </w:r>
      <w:r>
        <w:rPr>
          <w:rFonts w:ascii="Times New Roman" w:hAnsi="Times New Roman"/>
          <w:sz w:val="28"/>
          <w:szCs w:val="28"/>
        </w:rPr>
        <w:t xml:space="preserve"> tj. adresatami niniejszego Programu są wszyscy uczniowie naszej szkoły, ich rodzice oraz nauczyciele.</w:t>
      </w:r>
    </w:p>
    <w:p w:rsidR="00C77350" w:rsidRDefault="00C77350" w:rsidP="00C77350">
      <w:pPr>
        <w:pStyle w:val="Default"/>
        <w:spacing w:line="360" w:lineRule="auto"/>
        <w:rPr>
          <w:rFonts w:ascii="Times New Roman" w:hAnsi="Times New Roman"/>
          <w:sz w:val="28"/>
          <w:szCs w:val="28"/>
          <w:u w:val="single"/>
        </w:rPr>
      </w:pPr>
    </w:p>
    <w:p w:rsidR="00C77350" w:rsidRDefault="00C77350" w:rsidP="00C77350">
      <w:pPr>
        <w:pStyle w:val="Default"/>
        <w:spacing w:line="36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Działania adresowane do wszystkich uczniów:</w:t>
      </w:r>
    </w:p>
    <w:p w:rsidR="00C77350" w:rsidRDefault="00C77350" w:rsidP="00C77350">
      <w:pPr>
        <w:pStyle w:val="Default"/>
        <w:spacing w:line="360" w:lineRule="auto"/>
        <w:rPr>
          <w:rFonts w:ascii="Times New Roman" w:hAnsi="Times New Roman"/>
          <w:sz w:val="28"/>
          <w:szCs w:val="28"/>
          <w:u w:val="single"/>
        </w:rPr>
      </w:pPr>
    </w:p>
    <w:p w:rsidR="00C77350" w:rsidRDefault="00C77350" w:rsidP="00D6262D">
      <w:pPr>
        <w:pStyle w:val="Default"/>
        <w:numPr>
          <w:ilvl w:val="0"/>
          <w:numId w:val="30"/>
        </w:numPr>
        <w:autoSpaceDE/>
        <w:autoSpaceDN w:val="0"/>
        <w:spacing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zapoznanie uczniów z obowiązującymi w szkole regulaminami, w tym z ich prawami i obowiązkami, omówienie na lekcjach wychowawczych organizacji pracy szkoły, podstawowych zapisów Statutu, WSO i Programu Profilaktycznego – Wychowawczego,</w:t>
      </w:r>
    </w:p>
    <w:p w:rsidR="00C77350" w:rsidRDefault="00C77350" w:rsidP="00D6262D">
      <w:pPr>
        <w:pStyle w:val="Default"/>
        <w:numPr>
          <w:ilvl w:val="0"/>
          <w:numId w:val="30"/>
        </w:numPr>
        <w:autoSpaceDE/>
        <w:autoSpaceDN w:val="0"/>
        <w:spacing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propagowanie szacunku dla kultury, tradycji i zdrowego stylu życia, udział w tradycyjnych świętach i obrzędach narodowych, lokalnych i szkolnych,</w:t>
      </w:r>
    </w:p>
    <w:p w:rsidR="00C77350" w:rsidRDefault="00C77350" w:rsidP="00D6262D">
      <w:pPr>
        <w:pStyle w:val="Default"/>
        <w:numPr>
          <w:ilvl w:val="0"/>
          <w:numId w:val="30"/>
        </w:numPr>
        <w:autoSpaceDE/>
        <w:autoSpaceDN w:val="0"/>
        <w:spacing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budowanie poczucia przynależności do społeczności szkolnej,</w:t>
      </w:r>
    </w:p>
    <w:p w:rsidR="00C77350" w:rsidRDefault="00C77350" w:rsidP="00D6262D">
      <w:pPr>
        <w:pStyle w:val="Default"/>
        <w:numPr>
          <w:ilvl w:val="0"/>
          <w:numId w:val="30"/>
        </w:numPr>
        <w:autoSpaceDE/>
        <w:autoSpaceDN w:val="0"/>
        <w:spacing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integrowanie i aktywizowanie zespołu klasowego.</w:t>
      </w:r>
    </w:p>
    <w:p w:rsidR="00C77350" w:rsidRDefault="00C77350" w:rsidP="00C77350">
      <w:pPr>
        <w:pStyle w:val="Default"/>
        <w:spacing w:line="360" w:lineRule="auto"/>
        <w:rPr>
          <w:rFonts w:ascii="Times New Roman" w:hAnsi="Times New Roman"/>
          <w:sz w:val="28"/>
          <w:szCs w:val="28"/>
        </w:rPr>
      </w:pPr>
    </w:p>
    <w:p w:rsidR="00C77350" w:rsidRDefault="00C77350" w:rsidP="00C77350">
      <w:pPr>
        <w:pStyle w:val="Default"/>
        <w:spacing w:line="36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Działania skierowane do rodziców</w:t>
      </w:r>
    </w:p>
    <w:p w:rsidR="00C77350" w:rsidRDefault="00C77350" w:rsidP="00C77350">
      <w:pPr>
        <w:pStyle w:val="Default"/>
        <w:spacing w:line="360" w:lineRule="auto"/>
        <w:rPr>
          <w:rFonts w:ascii="Times New Roman" w:hAnsi="Times New Roman"/>
          <w:sz w:val="28"/>
          <w:szCs w:val="28"/>
          <w:u w:val="single"/>
        </w:rPr>
      </w:pPr>
    </w:p>
    <w:p w:rsidR="00C77350" w:rsidRDefault="00C77350" w:rsidP="00D6262D">
      <w:pPr>
        <w:pStyle w:val="Default"/>
        <w:numPr>
          <w:ilvl w:val="0"/>
          <w:numId w:val="31"/>
        </w:numPr>
        <w:autoSpaceDE/>
        <w:autoSpaceDN w:val="0"/>
        <w:spacing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monitorowanie potrzeb i oczekiwań rodziców wobec Programu Wychowawczo-Profilaktycznego Szkoły,</w:t>
      </w:r>
    </w:p>
    <w:p w:rsidR="00C77350" w:rsidRDefault="00C77350" w:rsidP="00D6262D">
      <w:pPr>
        <w:pStyle w:val="Default"/>
        <w:numPr>
          <w:ilvl w:val="0"/>
          <w:numId w:val="31"/>
        </w:numPr>
        <w:autoSpaceDE/>
        <w:autoSpaceDN w:val="0"/>
        <w:spacing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rozmowy i konsultacje indywidualne,</w:t>
      </w:r>
    </w:p>
    <w:p w:rsidR="00C77350" w:rsidRDefault="00C77350" w:rsidP="00D6262D">
      <w:pPr>
        <w:pStyle w:val="Default"/>
        <w:numPr>
          <w:ilvl w:val="0"/>
          <w:numId w:val="31"/>
        </w:numPr>
        <w:autoSpaceDE/>
        <w:autoSpaceDN w:val="0"/>
        <w:spacing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dyskusje podczas wywiadówek klasowych.</w:t>
      </w:r>
    </w:p>
    <w:p w:rsidR="00C77350" w:rsidRDefault="00C77350" w:rsidP="00C77350">
      <w:pPr>
        <w:pStyle w:val="Default"/>
        <w:spacing w:line="360" w:lineRule="auto"/>
        <w:rPr>
          <w:rFonts w:ascii="Times New Roman" w:hAnsi="Times New Roman"/>
          <w:sz w:val="28"/>
          <w:szCs w:val="28"/>
        </w:rPr>
      </w:pPr>
    </w:p>
    <w:p w:rsidR="00C77350" w:rsidRDefault="00C77350" w:rsidP="00E650C2">
      <w:pPr>
        <w:pStyle w:val="Akapitzlist1"/>
        <w:spacing w:line="360" w:lineRule="auto"/>
        <w:ind w:left="1800"/>
        <w:rPr>
          <w:color w:val="000000"/>
          <w:sz w:val="32"/>
          <w:szCs w:val="28"/>
        </w:rPr>
      </w:pPr>
    </w:p>
    <w:p w:rsidR="00C77350" w:rsidRDefault="00C77350" w:rsidP="00E650C2">
      <w:pPr>
        <w:pStyle w:val="Akapitzlist1"/>
        <w:spacing w:line="360" w:lineRule="auto"/>
        <w:ind w:left="1800"/>
        <w:rPr>
          <w:color w:val="000000"/>
          <w:sz w:val="32"/>
          <w:szCs w:val="28"/>
        </w:rPr>
      </w:pPr>
    </w:p>
    <w:p w:rsidR="00C77350" w:rsidRDefault="00C77350" w:rsidP="00E650C2">
      <w:pPr>
        <w:pStyle w:val="Akapitzlist1"/>
        <w:spacing w:line="360" w:lineRule="auto"/>
        <w:ind w:left="1800"/>
        <w:rPr>
          <w:color w:val="000000"/>
          <w:sz w:val="32"/>
          <w:szCs w:val="28"/>
        </w:rPr>
      </w:pPr>
    </w:p>
    <w:p w:rsidR="009250B0" w:rsidRPr="006549B8" w:rsidRDefault="009250B0" w:rsidP="00E650C2">
      <w:pPr>
        <w:pStyle w:val="Akapitzlist1"/>
        <w:spacing w:line="360" w:lineRule="auto"/>
        <w:ind w:left="1800"/>
        <w:rPr>
          <w:color w:val="000000"/>
          <w:sz w:val="32"/>
          <w:szCs w:val="28"/>
        </w:rPr>
      </w:pPr>
    </w:p>
    <w:p w:rsidR="00E650C2" w:rsidRPr="000D19BE" w:rsidRDefault="00E650C2" w:rsidP="00D6262D">
      <w:pPr>
        <w:pStyle w:val="Tekstpodstawowy"/>
        <w:numPr>
          <w:ilvl w:val="0"/>
          <w:numId w:val="23"/>
        </w:numPr>
        <w:jc w:val="center"/>
        <w:rPr>
          <w:b/>
          <w:bCs/>
          <w:color w:val="000000"/>
          <w:sz w:val="40"/>
          <w:szCs w:val="40"/>
        </w:rPr>
      </w:pPr>
      <w:r w:rsidRPr="000D19BE">
        <w:rPr>
          <w:b/>
          <w:bCs/>
          <w:color w:val="000000"/>
          <w:sz w:val="40"/>
          <w:szCs w:val="40"/>
        </w:rPr>
        <w:lastRenderedPageBreak/>
        <w:t>Zakres działań wychowawczo – profilaktycznych szkoły:</w:t>
      </w:r>
    </w:p>
    <w:p w:rsidR="00E650C2" w:rsidRPr="000D19BE" w:rsidRDefault="00E650C2" w:rsidP="00E650C2">
      <w:pPr>
        <w:pStyle w:val="Tekstpodstawowy"/>
        <w:ind w:right="111"/>
        <w:rPr>
          <w:b/>
          <w:bCs/>
          <w:color w:val="000000"/>
          <w:sz w:val="40"/>
          <w:szCs w:val="40"/>
        </w:rPr>
      </w:pPr>
    </w:p>
    <w:tbl>
      <w:tblPr>
        <w:tblW w:w="3162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1"/>
        <w:gridCol w:w="2693"/>
        <w:gridCol w:w="6379"/>
        <w:gridCol w:w="2410"/>
        <w:gridCol w:w="2925"/>
        <w:gridCol w:w="2642"/>
        <w:gridCol w:w="1449"/>
        <w:gridCol w:w="4091"/>
        <w:gridCol w:w="4091"/>
        <w:gridCol w:w="4091"/>
      </w:tblGrid>
      <w:tr w:rsidR="00E650C2" w:rsidRPr="00611542" w:rsidTr="00D14506">
        <w:trPr>
          <w:gridAfter w:val="5"/>
          <w:wAfter w:w="16364" w:type="dxa"/>
        </w:trPr>
        <w:tc>
          <w:tcPr>
            <w:tcW w:w="1525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650C2" w:rsidRPr="000D19BE" w:rsidRDefault="00E650C2" w:rsidP="00B87A0F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E650C2" w:rsidRPr="000F4F11" w:rsidRDefault="00BE7134" w:rsidP="00B87A0F">
            <w:pPr>
              <w:pStyle w:val="Zawartotabeli"/>
              <w:tabs>
                <w:tab w:val="left" w:pos="8564"/>
              </w:tabs>
              <w:ind w:right="111"/>
              <w:jc w:val="center"/>
              <w:rPr>
                <w:b/>
                <w:bCs/>
                <w:color w:val="4B1F6F"/>
                <w:sz w:val="40"/>
                <w:szCs w:val="28"/>
              </w:rPr>
            </w:pPr>
            <w:r>
              <w:rPr>
                <w:b/>
                <w:bCs/>
                <w:color w:val="000000"/>
                <w:sz w:val="40"/>
                <w:szCs w:val="28"/>
              </w:rPr>
              <w:t xml:space="preserve">I   </w:t>
            </w:r>
            <w:r w:rsidR="00E650C2" w:rsidRPr="000F4F11">
              <w:rPr>
                <w:b/>
                <w:bCs/>
                <w:color w:val="000000"/>
                <w:sz w:val="40"/>
                <w:szCs w:val="28"/>
              </w:rPr>
              <w:t>Sfera intelektualna</w:t>
            </w:r>
          </w:p>
          <w:p w:rsidR="00E650C2" w:rsidRPr="000D19BE" w:rsidRDefault="00E650C2" w:rsidP="00B87A0F">
            <w:pPr>
              <w:pStyle w:val="Zawartotabeli"/>
              <w:tabs>
                <w:tab w:val="left" w:pos="8564"/>
              </w:tabs>
              <w:ind w:right="111"/>
              <w:rPr>
                <w:b/>
                <w:bCs/>
                <w:color w:val="4B1F6F"/>
                <w:sz w:val="32"/>
                <w:szCs w:val="28"/>
              </w:rPr>
            </w:pPr>
          </w:p>
        </w:tc>
      </w:tr>
      <w:tr w:rsidR="00D14506" w:rsidRPr="00611542" w:rsidTr="00D14506">
        <w:trPr>
          <w:gridAfter w:val="5"/>
          <w:wAfter w:w="16364" w:type="dxa"/>
          <w:trHeight w:val="433"/>
        </w:trPr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0D19BE" w:rsidRDefault="00D14506" w:rsidP="00B87A0F">
            <w:pPr>
              <w:pStyle w:val="Zawartotabeli"/>
              <w:tabs>
                <w:tab w:val="left" w:pos="8564"/>
              </w:tabs>
              <w:ind w:right="111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L.P.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ind w:right="111"/>
              <w:jc w:val="center"/>
              <w:rPr>
                <w:b/>
                <w:bCs/>
                <w:sz w:val="32"/>
                <w:szCs w:val="32"/>
              </w:rPr>
            </w:pPr>
            <w:r w:rsidRPr="000D19BE">
              <w:rPr>
                <w:b/>
                <w:bCs/>
                <w:sz w:val="32"/>
                <w:szCs w:val="32"/>
              </w:rPr>
              <w:t>Cele</w:t>
            </w:r>
          </w:p>
        </w:tc>
        <w:tc>
          <w:tcPr>
            <w:tcW w:w="63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ind w:right="111"/>
              <w:jc w:val="center"/>
              <w:rPr>
                <w:b/>
                <w:bCs/>
                <w:sz w:val="32"/>
                <w:szCs w:val="32"/>
              </w:rPr>
            </w:pPr>
            <w:r w:rsidRPr="000D19BE">
              <w:rPr>
                <w:b/>
                <w:bCs/>
                <w:sz w:val="32"/>
                <w:szCs w:val="32"/>
              </w:rPr>
              <w:t>Zadania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ind w:right="111"/>
              <w:jc w:val="center"/>
              <w:rPr>
                <w:b/>
                <w:bCs/>
                <w:sz w:val="28"/>
                <w:szCs w:val="28"/>
              </w:rPr>
            </w:pPr>
            <w:r w:rsidRPr="000D19BE">
              <w:rPr>
                <w:b/>
                <w:bCs/>
                <w:sz w:val="32"/>
                <w:szCs w:val="32"/>
              </w:rPr>
              <w:t>Terminy</w:t>
            </w:r>
          </w:p>
        </w:tc>
        <w:tc>
          <w:tcPr>
            <w:tcW w:w="29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ind w:right="111"/>
              <w:jc w:val="center"/>
              <w:rPr>
                <w:b/>
                <w:bCs/>
                <w:sz w:val="32"/>
                <w:szCs w:val="32"/>
              </w:rPr>
            </w:pPr>
            <w:r w:rsidRPr="000D19BE">
              <w:rPr>
                <w:b/>
                <w:bCs/>
                <w:sz w:val="28"/>
                <w:szCs w:val="28"/>
              </w:rPr>
              <w:t>Osoby odpowiedzialne</w:t>
            </w:r>
          </w:p>
        </w:tc>
      </w:tr>
      <w:tr w:rsidR="00D14506" w:rsidRPr="00611542" w:rsidTr="00D14506">
        <w:trPr>
          <w:gridAfter w:val="5"/>
          <w:wAfter w:w="16364" w:type="dxa"/>
        </w:trPr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Default="00D14506" w:rsidP="00B87A0F">
            <w:pPr>
              <w:pStyle w:val="Zawartotabeli"/>
              <w:tabs>
                <w:tab w:val="left" w:pos="8564"/>
              </w:tabs>
              <w:ind w:right="111"/>
            </w:pPr>
          </w:p>
          <w:p w:rsidR="00D14506" w:rsidRPr="000D19BE" w:rsidRDefault="00D14506" w:rsidP="00B87A0F">
            <w:pPr>
              <w:pStyle w:val="Zawartotabeli"/>
              <w:tabs>
                <w:tab w:val="left" w:pos="8564"/>
              </w:tabs>
              <w:ind w:right="111"/>
            </w:pPr>
            <w:r>
              <w:t>1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0D19BE" w:rsidRDefault="00D14506" w:rsidP="00D14506">
            <w:pPr>
              <w:pStyle w:val="Zawartotabeli"/>
              <w:tabs>
                <w:tab w:val="left" w:pos="8564"/>
              </w:tabs>
              <w:ind w:right="111"/>
              <w:rPr>
                <w:b/>
                <w:bCs/>
              </w:rPr>
            </w:pPr>
          </w:p>
          <w:p w:rsidR="00D14506" w:rsidRPr="000D19BE" w:rsidRDefault="00D14506" w:rsidP="00D14506">
            <w:pPr>
              <w:pStyle w:val="Zawartotabeli"/>
              <w:tabs>
                <w:tab w:val="left" w:pos="8564"/>
              </w:tabs>
              <w:ind w:right="111"/>
            </w:pPr>
            <w:r w:rsidRPr="000D19BE">
              <w:rPr>
                <w:b/>
                <w:bCs/>
              </w:rPr>
              <w:t>Rozbudzanie potrzeby poszerzania  wiedzy, zdobywania nowych umiejętności i  ciągłego doskonalenia się</w:t>
            </w:r>
          </w:p>
        </w:tc>
        <w:tc>
          <w:tcPr>
            <w:tcW w:w="63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0D19BE" w:rsidRDefault="00D14506" w:rsidP="00D14506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D6262D">
            <w:pPr>
              <w:pStyle w:val="Zawartotabeli"/>
              <w:numPr>
                <w:ilvl w:val="0"/>
                <w:numId w:val="3"/>
              </w:numPr>
              <w:tabs>
                <w:tab w:val="left" w:pos="8564"/>
              </w:tabs>
              <w:ind w:right="111"/>
            </w:pPr>
            <w:r w:rsidRPr="000D19BE">
              <w:t>aktywny udział w lekcjach i systematyczne przyswajanie wiedzy w toku zajęć szkolnych</w:t>
            </w:r>
          </w:p>
          <w:p w:rsidR="00D14506" w:rsidRPr="000D19BE" w:rsidRDefault="00D14506" w:rsidP="00D14506">
            <w:pPr>
              <w:pStyle w:val="Zawartotabeli"/>
              <w:tabs>
                <w:tab w:val="left" w:pos="8564"/>
              </w:tabs>
              <w:ind w:right="111"/>
            </w:pPr>
          </w:p>
          <w:p w:rsidR="00D14506" w:rsidRPr="000E426C" w:rsidRDefault="00D14506" w:rsidP="00D6262D">
            <w:pPr>
              <w:pStyle w:val="Zawartotabeli"/>
              <w:numPr>
                <w:ilvl w:val="0"/>
                <w:numId w:val="3"/>
              </w:numPr>
              <w:tabs>
                <w:tab w:val="left" w:pos="8564"/>
              </w:tabs>
              <w:ind w:right="111"/>
            </w:pPr>
            <w:r w:rsidRPr="000D19BE">
              <w:t xml:space="preserve">organizowanie wycieczek, rajdów </w:t>
            </w:r>
          </w:p>
          <w:p w:rsidR="00D14506" w:rsidRDefault="00D14506" w:rsidP="00D14506">
            <w:pPr>
              <w:pStyle w:val="Zawartotabeli"/>
              <w:tabs>
                <w:tab w:val="left" w:pos="8564"/>
              </w:tabs>
              <w:ind w:left="720" w:right="111"/>
            </w:pPr>
            <w:r w:rsidRPr="000D19BE">
              <w:t>i Zielonych Szkół</w:t>
            </w:r>
          </w:p>
          <w:p w:rsidR="00D14506" w:rsidRPr="000E426C" w:rsidRDefault="00D14506" w:rsidP="00D14506">
            <w:pPr>
              <w:pStyle w:val="Zawartotabeli"/>
              <w:tabs>
                <w:tab w:val="left" w:pos="8564"/>
              </w:tabs>
              <w:ind w:left="720" w:right="111"/>
            </w:pPr>
          </w:p>
          <w:p w:rsidR="00D14506" w:rsidRPr="003F5D74" w:rsidRDefault="00D14506" w:rsidP="00D6262D">
            <w:pPr>
              <w:pStyle w:val="Zawartotabeli"/>
              <w:numPr>
                <w:ilvl w:val="0"/>
                <w:numId w:val="3"/>
              </w:numPr>
              <w:tabs>
                <w:tab w:val="left" w:pos="8564"/>
              </w:tabs>
              <w:ind w:right="111"/>
            </w:pPr>
            <w:r w:rsidRPr="003F5D74">
              <w:t>udział w zajęciach edukacyjnych, wyjściach do muzeów, biblioteki, galerii, kina i teatru</w:t>
            </w:r>
            <w:r w:rsidR="00B07123" w:rsidRPr="003F5D74">
              <w:t>*</w:t>
            </w:r>
          </w:p>
          <w:p w:rsidR="00D14506" w:rsidRPr="000D19BE" w:rsidRDefault="00D14506" w:rsidP="00D14506">
            <w:pPr>
              <w:pStyle w:val="Zawartotabeli"/>
              <w:tabs>
                <w:tab w:val="left" w:pos="8564"/>
              </w:tabs>
              <w:ind w:right="111"/>
            </w:pPr>
          </w:p>
          <w:p w:rsidR="00D14506" w:rsidRPr="000D19BE" w:rsidRDefault="00D14506" w:rsidP="00D6262D">
            <w:pPr>
              <w:pStyle w:val="Zawartotabeli"/>
              <w:numPr>
                <w:ilvl w:val="0"/>
                <w:numId w:val="3"/>
              </w:numPr>
              <w:tabs>
                <w:tab w:val="left" w:pos="8564"/>
              </w:tabs>
              <w:ind w:right="111"/>
            </w:pPr>
            <w:r w:rsidRPr="000D19BE">
              <w:t>organizowanie spotkań z ciekawymi ludźmi</w:t>
            </w:r>
            <w:r w:rsidR="003F5D74">
              <w:t>*</w:t>
            </w:r>
            <w:r w:rsidRPr="000D19BE">
              <w:t xml:space="preserve"> </w:t>
            </w:r>
          </w:p>
          <w:p w:rsidR="00D14506" w:rsidRPr="000D19BE" w:rsidRDefault="00D14506" w:rsidP="00D14506">
            <w:pPr>
              <w:pStyle w:val="Zawartotabeli"/>
              <w:tabs>
                <w:tab w:val="left" w:pos="8564"/>
              </w:tabs>
              <w:ind w:right="111"/>
            </w:pPr>
          </w:p>
          <w:p w:rsidR="00D14506" w:rsidRDefault="00D14506" w:rsidP="00D6262D">
            <w:pPr>
              <w:pStyle w:val="Zawartotabeli"/>
              <w:numPr>
                <w:ilvl w:val="0"/>
                <w:numId w:val="3"/>
              </w:numPr>
              <w:tabs>
                <w:tab w:val="left" w:pos="8564"/>
              </w:tabs>
              <w:ind w:right="111"/>
            </w:pPr>
            <w:r>
              <w:t xml:space="preserve">zorganizowanie warsztatów dot. </w:t>
            </w:r>
            <w:r w:rsidRPr="000D19BE">
              <w:t xml:space="preserve">technik uczenia się  </w:t>
            </w:r>
            <w:r>
              <w:t xml:space="preserve">         </w:t>
            </w:r>
            <w:r w:rsidRPr="000D19BE">
              <w:t>i organizacji własnej pracy organizacja</w:t>
            </w:r>
          </w:p>
          <w:p w:rsidR="00D14506" w:rsidRDefault="00D14506" w:rsidP="00D14506">
            <w:pPr>
              <w:pStyle w:val="Akapitzlist"/>
              <w:spacing w:line="240" w:lineRule="auto"/>
            </w:pPr>
          </w:p>
          <w:p w:rsidR="00D14506" w:rsidRDefault="00D14506" w:rsidP="00D6262D">
            <w:pPr>
              <w:pStyle w:val="Zawartotabeli"/>
              <w:numPr>
                <w:ilvl w:val="0"/>
                <w:numId w:val="3"/>
              </w:numPr>
              <w:tabs>
                <w:tab w:val="left" w:pos="8564"/>
              </w:tabs>
              <w:ind w:right="111"/>
            </w:pPr>
            <w:r>
              <w:t>oko</w:t>
            </w:r>
            <w:r w:rsidRPr="000D19BE">
              <w:t>licznościowych apeli szkolnych</w:t>
            </w:r>
            <w:r w:rsidR="009250B0">
              <w:t>,</w:t>
            </w:r>
          </w:p>
          <w:p w:rsidR="00D14506" w:rsidRPr="000E426C" w:rsidRDefault="00D14506" w:rsidP="00D14506">
            <w:pPr>
              <w:pStyle w:val="Zawartotabeli"/>
              <w:tabs>
                <w:tab w:val="left" w:pos="8564"/>
              </w:tabs>
              <w:ind w:right="111"/>
            </w:pPr>
          </w:p>
          <w:p w:rsidR="00D14506" w:rsidRDefault="00D14506" w:rsidP="00D6262D">
            <w:pPr>
              <w:pStyle w:val="Zawartotabeli"/>
              <w:numPr>
                <w:ilvl w:val="0"/>
                <w:numId w:val="3"/>
              </w:numPr>
              <w:tabs>
                <w:tab w:val="left" w:pos="8564"/>
              </w:tabs>
              <w:ind w:right="111"/>
            </w:pPr>
            <w:r w:rsidRPr="000D19BE">
              <w:t xml:space="preserve">tworzenie gazetek tematycznych </w:t>
            </w:r>
            <w:r>
              <w:t xml:space="preserve">  </w:t>
            </w:r>
            <w:r w:rsidRPr="000D19BE">
              <w:t>w klasach i na korytarzach</w:t>
            </w:r>
          </w:p>
          <w:p w:rsidR="00D14506" w:rsidRDefault="00D14506" w:rsidP="00D14506">
            <w:pPr>
              <w:pStyle w:val="Zawartotabeli"/>
              <w:tabs>
                <w:tab w:val="left" w:pos="8564"/>
              </w:tabs>
              <w:ind w:left="720" w:right="111"/>
            </w:pPr>
          </w:p>
          <w:p w:rsidR="00D14506" w:rsidRPr="000D19BE" w:rsidRDefault="00D14506" w:rsidP="00D14506">
            <w:pPr>
              <w:pStyle w:val="Zawartotabeli"/>
              <w:tabs>
                <w:tab w:val="left" w:pos="8564"/>
              </w:tabs>
              <w:ind w:left="720" w:right="111"/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0D19BE" w:rsidRDefault="00D14506" w:rsidP="00D14506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D14506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t xml:space="preserve">cały rok </w:t>
            </w:r>
          </w:p>
          <w:p w:rsidR="00D14506" w:rsidRDefault="00D14506" w:rsidP="00D14506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D14506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D14506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wg harmonogramu</w:t>
            </w:r>
          </w:p>
          <w:p w:rsidR="00D14506" w:rsidRDefault="00D14506" w:rsidP="00D14506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D14506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D14506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9A2D11">
              <w:t>wg harmonogramu</w:t>
            </w:r>
          </w:p>
          <w:p w:rsidR="00D14506" w:rsidRPr="000D19BE" w:rsidRDefault="00D14506" w:rsidP="00D14506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D14506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D14506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t>cały rok</w:t>
            </w:r>
          </w:p>
          <w:p w:rsidR="00D14506" w:rsidRDefault="00D14506" w:rsidP="00D14506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D14506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t>cały rok</w:t>
            </w:r>
          </w:p>
          <w:p w:rsidR="00D14506" w:rsidRDefault="00D14506" w:rsidP="00D14506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D14506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D14506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D14506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78506B">
              <w:t>cały rok</w:t>
            </w:r>
          </w:p>
          <w:p w:rsidR="00D14506" w:rsidRDefault="00D14506" w:rsidP="00D14506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D14506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cały rok</w:t>
            </w:r>
          </w:p>
        </w:tc>
        <w:tc>
          <w:tcPr>
            <w:tcW w:w="29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506" w:rsidRPr="000D19BE" w:rsidRDefault="00D14506" w:rsidP="00D14506">
            <w:pPr>
              <w:pStyle w:val="Zawartotabeli"/>
              <w:tabs>
                <w:tab w:val="left" w:pos="8674"/>
              </w:tabs>
              <w:snapToGrid w:val="0"/>
              <w:ind w:right="111"/>
            </w:pPr>
          </w:p>
          <w:p w:rsidR="00D14506" w:rsidRPr="000D19BE" w:rsidRDefault="00D14506" w:rsidP="00D14506">
            <w:pPr>
              <w:pStyle w:val="Zawartotabeli"/>
              <w:tabs>
                <w:tab w:val="left" w:pos="8674"/>
              </w:tabs>
              <w:ind w:right="111"/>
            </w:pPr>
            <w:r w:rsidRPr="000D19BE">
              <w:t>nau</w:t>
            </w:r>
            <w:r>
              <w:t>czyciele przedmiotów</w:t>
            </w:r>
            <w:r w:rsidRPr="000D19BE">
              <w:t xml:space="preserve"> </w:t>
            </w:r>
          </w:p>
          <w:p w:rsidR="00D14506" w:rsidRPr="000D19BE" w:rsidRDefault="00D14506" w:rsidP="00D14506">
            <w:pPr>
              <w:pStyle w:val="Zawartotabeli"/>
              <w:tabs>
                <w:tab w:val="left" w:pos="8674"/>
              </w:tabs>
              <w:ind w:right="111"/>
            </w:pPr>
          </w:p>
          <w:p w:rsidR="00D14506" w:rsidRDefault="00D14506" w:rsidP="00D14506">
            <w:pPr>
              <w:pStyle w:val="Zawartotabeli"/>
              <w:tabs>
                <w:tab w:val="left" w:pos="8674"/>
              </w:tabs>
              <w:ind w:right="111"/>
            </w:pPr>
          </w:p>
          <w:p w:rsidR="00D14506" w:rsidRPr="000D19BE" w:rsidRDefault="00D14506" w:rsidP="00D14506">
            <w:pPr>
              <w:pStyle w:val="Zawartotabeli"/>
              <w:tabs>
                <w:tab w:val="left" w:pos="8674"/>
              </w:tabs>
              <w:ind w:right="111"/>
            </w:pPr>
            <w:r w:rsidRPr="000D19BE">
              <w:t>wychowawcy klas</w:t>
            </w:r>
          </w:p>
          <w:p w:rsidR="00D14506" w:rsidRPr="000D19BE" w:rsidRDefault="00D14506" w:rsidP="00D14506">
            <w:pPr>
              <w:pStyle w:val="Zawartotabeli"/>
              <w:tabs>
                <w:tab w:val="left" w:pos="8674"/>
              </w:tabs>
              <w:ind w:right="111"/>
            </w:pPr>
          </w:p>
          <w:p w:rsidR="00D14506" w:rsidRPr="000D19BE" w:rsidRDefault="00D14506" w:rsidP="00D14506">
            <w:pPr>
              <w:pStyle w:val="Zawartotabeli"/>
              <w:tabs>
                <w:tab w:val="left" w:pos="8674"/>
              </w:tabs>
              <w:ind w:right="111"/>
            </w:pPr>
          </w:p>
          <w:p w:rsidR="00D14506" w:rsidRDefault="00D14506" w:rsidP="00D14506">
            <w:pPr>
              <w:pStyle w:val="Zawartotabeli"/>
              <w:tabs>
                <w:tab w:val="left" w:pos="8674"/>
              </w:tabs>
              <w:ind w:right="111"/>
            </w:pPr>
            <w:r w:rsidRPr="000D19BE">
              <w:t>w</w:t>
            </w:r>
            <w:r>
              <w:t>ychowawcy</w:t>
            </w:r>
          </w:p>
          <w:p w:rsidR="00D14506" w:rsidRDefault="00D14506" w:rsidP="00D14506">
            <w:pPr>
              <w:pStyle w:val="Zawartotabeli"/>
              <w:tabs>
                <w:tab w:val="left" w:pos="8674"/>
              </w:tabs>
              <w:ind w:right="111"/>
            </w:pPr>
          </w:p>
          <w:p w:rsidR="00D14506" w:rsidRPr="000D19BE" w:rsidRDefault="00D14506" w:rsidP="00D14506">
            <w:pPr>
              <w:pStyle w:val="Zawartotabeli"/>
              <w:tabs>
                <w:tab w:val="left" w:pos="8674"/>
              </w:tabs>
              <w:ind w:right="111"/>
            </w:pPr>
          </w:p>
          <w:p w:rsidR="00D14506" w:rsidRPr="000D19BE" w:rsidRDefault="00D14506" w:rsidP="00D14506">
            <w:pPr>
              <w:pStyle w:val="Zawartotabeli"/>
              <w:tabs>
                <w:tab w:val="left" w:pos="8674"/>
              </w:tabs>
              <w:ind w:right="111"/>
            </w:pPr>
            <w:r w:rsidRPr="000D19BE">
              <w:t>wychowawcy</w:t>
            </w:r>
          </w:p>
          <w:p w:rsidR="00D14506" w:rsidRDefault="00D14506" w:rsidP="00D14506">
            <w:pPr>
              <w:pStyle w:val="Zawartotabeli"/>
              <w:tabs>
                <w:tab w:val="left" w:pos="8674"/>
              </w:tabs>
              <w:ind w:right="111"/>
            </w:pPr>
            <w:r>
              <w:t>nauczyciele przedmiotów</w:t>
            </w:r>
          </w:p>
          <w:p w:rsidR="00D14506" w:rsidRDefault="00D14506" w:rsidP="00D14506">
            <w:pPr>
              <w:pStyle w:val="Zawartotabeli"/>
              <w:tabs>
                <w:tab w:val="left" w:pos="8674"/>
              </w:tabs>
              <w:ind w:right="111"/>
            </w:pPr>
            <w:r>
              <w:t>pedagog</w:t>
            </w:r>
          </w:p>
          <w:p w:rsidR="00D14506" w:rsidRDefault="00D14506" w:rsidP="00D14506">
            <w:pPr>
              <w:pStyle w:val="Zawartotabeli"/>
              <w:tabs>
                <w:tab w:val="left" w:pos="8674"/>
              </w:tabs>
              <w:ind w:right="111"/>
            </w:pPr>
            <w:r>
              <w:t>wychowawcy</w:t>
            </w:r>
          </w:p>
          <w:p w:rsidR="00D14506" w:rsidRDefault="00D14506" w:rsidP="00D14506">
            <w:pPr>
              <w:pStyle w:val="Zawartotabeli"/>
              <w:tabs>
                <w:tab w:val="left" w:pos="8674"/>
              </w:tabs>
              <w:ind w:right="111"/>
            </w:pPr>
          </w:p>
          <w:p w:rsidR="00D14506" w:rsidRDefault="00D14506" w:rsidP="00D14506">
            <w:pPr>
              <w:pStyle w:val="Zawartotabeli"/>
              <w:tabs>
                <w:tab w:val="left" w:pos="8674"/>
              </w:tabs>
              <w:ind w:right="111"/>
            </w:pPr>
          </w:p>
          <w:p w:rsidR="00D14506" w:rsidRDefault="00D14506" w:rsidP="00D14506">
            <w:pPr>
              <w:pStyle w:val="Zawartotabeli"/>
              <w:tabs>
                <w:tab w:val="left" w:pos="8674"/>
              </w:tabs>
              <w:ind w:right="111"/>
            </w:pPr>
            <w:r>
              <w:t>nauczyciele języka polskiego, muzyki, plastyki</w:t>
            </w:r>
          </w:p>
          <w:p w:rsidR="00D14506" w:rsidRPr="000D19BE" w:rsidRDefault="00D14506" w:rsidP="00D14506">
            <w:pPr>
              <w:pStyle w:val="Zawartotabeli"/>
              <w:tabs>
                <w:tab w:val="left" w:pos="8674"/>
              </w:tabs>
              <w:ind w:right="111"/>
            </w:pPr>
          </w:p>
          <w:p w:rsidR="00D14506" w:rsidRDefault="00D14506" w:rsidP="00D14506">
            <w:pPr>
              <w:pStyle w:val="Zawartotabeli"/>
              <w:tabs>
                <w:tab w:val="left" w:pos="8674"/>
              </w:tabs>
              <w:ind w:right="111"/>
            </w:pPr>
            <w:r w:rsidRPr="000D19BE">
              <w:t>nauczyciele bibliotekarze</w:t>
            </w:r>
            <w:r>
              <w:t xml:space="preserve"> nauczyciele przedmiotów</w:t>
            </w:r>
          </w:p>
          <w:p w:rsidR="00D14506" w:rsidRPr="000D19BE" w:rsidRDefault="00D14506" w:rsidP="00D14506">
            <w:pPr>
              <w:pStyle w:val="Zawartotabeli"/>
              <w:tabs>
                <w:tab w:val="left" w:pos="8674"/>
              </w:tabs>
              <w:ind w:right="111"/>
            </w:pPr>
            <w:r>
              <w:t>opiekun SU</w:t>
            </w:r>
          </w:p>
        </w:tc>
      </w:tr>
      <w:tr w:rsidR="00D14506" w:rsidRPr="00611542" w:rsidTr="00D14506">
        <w:trPr>
          <w:gridAfter w:val="5"/>
          <w:wAfter w:w="16364" w:type="dxa"/>
        </w:trPr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7134" w:rsidRPr="00BE7134" w:rsidRDefault="00BE7134" w:rsidP="00B87A0F">
            <w:pPr>
              <w:tabs>
                <w:tab w:val="left" w:pos="8564"/>
              </w:tabs>
              <w:ind w:right="111"/>
              <w:rPr>
                <w:rFonts w:ascii="Times New Roman" w:hAnsi="Times New Roman"/>
                <w:b/>
                <w:bCs/>
                <w:sz w:val="8"/>
              </w:rPr>
            </w:pPr>
          </w:p>
          <w:p w:rsidR="00BE7134" w:rsidRPr="00611542" w:rsidRDefault="00BE7134" w:rsidP="00B87A0F">
            <w:pPr>
              <w:tabs>
                <w:tab w:val="left" w:pos="8564"/>
              </w:tabs>
              <w:ind w:right="111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</w:p>
          <w:p w:rsidR="00D14506" w:rsidRPr="00611542" w:rsidRDefault="00D14506" w:rsidP="009250B0">
            <w:pPr>
              <w:tabs>
                <w:tab w:val="left" w:pos="8564"/>
              </w:tabs>
              <w:ind w:right="111"/>
              <w:rPr>
                <w:rFonts w:ascii="Times New Roman" w:hAnsi="Times New Roman"/>
                <w:b/>
                <w:bCs/>
              </w:rPr>
            </w:pPr>
            <w:r w:rsidRPr="00611542">
              <w:rPr>
                <w:rFonts w:ascii="Times New Roman" w:hAnsi="Times New Roman"/>
                <w:b/>
                <w:bCs/>
              </w:rPr>
              <w:t xml:space="preserve">Wspomaganie </w:t>
            </w:r>
            <w:r>
              <w:rPr>
                <w:rFonts w:ascii="Times New Roman" w:hAnsi="Times New Roman"/>
                <w:b/>
                <w:bCs/>
              </w:rPr>
              <w:t xml:space="preserve">                   </w:t>
            </w:r>
            <w:r w:rsidRPr="00611542">
              <w:rPr>
                <w:rFonts w:ascii="Times New Roman" w:hAnsi="Times New Roman"/>
                <w:b/>
                <w:bCs/>
              </w:rPr>
              <w:t>i rozwijanie uzdolnień</w:t>
            </w:r>
            <w:r>
              <w:rPr>
                <w:rFonts w:ascii="Times New Roman" w:hAnsi="Times New Roman"/>
                <w:b/>
                <w:bCs/>
              </w:rPr>
              <w:t xml:space="preserve">             </w:t>
            </w:r>
            <w:r w:rsidRPr="00611542">
              <w:rPr>
                <w:rFonts w:ascii="Times New Roman" w:hAnsi="Times New Roman"/>
                <w:b/>
                <w:bCs/>
              </w:rPr>
              <w:t xml:space="preserve"> i zainteresowań uczniów</w:t>
            </w:r>
          </w:p>
          <w:p w:rsidR="00D14506" w:rsidRPr="00611542" w:rsidRDefault="00D14506" w:rsidP="009250B0">
            <w:pPr>
              <w:tabs>
                <w:tab w:val="left" w:pos="8564"/>
              </w:tabs>
              <w:ind w:right="111"/>
              <w:rPr>
                <w:rFonts w:ascii="Times New Roman" w:hAnsi="Times New Roman"/>
                <w:b/>
                <w:bCs/>
              </w:rPr>
            </w:pPr>
          </w:p>
          <w:p w:rsidR="00D14506" w:rsidRPr="00611542" w:rsidRDefault="00D14506" w:rsidP="009250B0">
            <w:pPr>
              <w:tabs>
                <w:tab w:val="left" w:pos="8564"/>
              </w:tabs>
              <w:ind w:right="111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3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ind w:right="111"/>
            </w:pPr>
          </w:p>
          <w:p w:rsidR="00D14506" w:rsidRPr="000E426C" w:rsidRDefault="00D14506" w:rsidP="00D6262D">
            <w:pPr>
              <w:pStyle w:val="Zawartotabeli"/>
              <w:numPr>
                <w:ilvl w:val="0"/>
                <w:numId w:val="2"/>
              </w:numPr>
              <w:tabs>
                <w:tab w:val="left" w:pos="8564"/>
              </w:tabs>
              <w:ind w:right="111"/>
            </w:pPr>
            <w:r w:rsidRPr="000D19BE">
              <w:t xml:space="preserve">organizowanie zajęć rozwijających zainteresowania uczniów  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ind w:right="111"/>
            </w:pPr>
          </w:p>
          <w:p w:rsidR="00D14506" w:rsidRPr="000D19BE" w:rsidRDefault="00D14506" w:rsidP="00D6262D">
            <w:pPr>
              <w:pStyle w:val="Zawartotabeli"/>
              <w:numPr>
                <w:ilvl w:val="0"/>
                <w:numId w:val="15"/>
              </w:numPr>
              <w:tabs>
                <w:tab w:val="left" w:pos="8564"/>
              </w:tabs>
              <w:ind w:right="111"/>
            </w:pPr>
            <w:r>
              <w:t>organizowanie konkursów przedmiotowych, artystycznych i sportowych</w:t>
            </w:r>
          </w:p>
          <w:p w:rsidR="00D14506" w:rsidRPr="000D19BE" w:rsidRDefault="00D14506" w:rsidP="00D6262D">
            <w:pPr>
              <w:pStyle w:val="Zawartotabeli"/>
              <w:numPr>
                <w:ilvl w:val="0"/>
                <w:numId w:val="2"/>
              </w:numPr>
              <w:tabs>
                <w:tab w:val="left" w:pos="8564"/>
              </w:tabs>
              <w:ind w:right="111"/>
            </w:pPr>
            <w:r w:rsidRPr="000D19BE">
              <w:lastRenderedPageBreak/>
              <w:t>udzielanie pomocy uczniom przygotowującym się do udziału w konkursach czy olimpiadach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ind w:right="111"/>
            </w:pPr>
          </w:p>
          <w:p w:rsidR="00D14506" w:rsidRPr="000D19BE" w:rsidRDefault="00D14506" w:rsidP="00D6262D">
            <w:pPr>
              <w:pStyle w:val="Zawartotabeli"/>
              <w:numPr>
                <w:ilvl w:val="0"/>
                <w:numId w:val="2"/>
              </w:numPr>
              <w:tabs>
                <w:tab w:val="left" w:pos="8564"/>
              </w:tabs>
              <w:ind w:right="111"/>
            </w:pPr>
            <w:r>
              <w:t>praca z aktywem bibliotecznym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t xml:space="preserve">cały rok 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 xml:space="preserve">wg </w:t>
            </w:r>
            <w:r w:rsidRPr="000D19BE">
              <w:t>harm</w:t>
            </w:r>
            <w:r>
              <w:t>onogramu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lastRenderedPageBreak/>
              <w:t>cały rok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t xml:space="preserve">cały rok 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</w:tc>
        <w:tc>
          <w:tcPr>
            <w:tcW w:w="29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506" w:rsidRPr="000D19BE" w:rsidRDefault="00D14506" w:rsidP="009250B0">
            <w:pPr>
              <w:pStyle w:val="Zawartotabeli"/>
              <w:tabs>
                <w:tab w:val="left" w:pos="8674"/>
              </w:tabs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674"/>
              </w:tabs>
              <w:ind w:right="111"/>
            </w:pPr>
            <w:r w:rsidRPr="000D19BE">
              <w:t>nauczyciele przedmiotów</w:t>
            </w:r>
            <w:r>
              <w:t xml:space="preserve"> nauczyciele specjaliści</w:t>
            </w:r>
          </w:p>
          <w:p w:rsidR="00D14506" w:rsidRPr="000D19BE" w:rsidRDefault="00D14506" w:rsidP="009250B0">
            <w:pPr>
              <w:pStyle w:val="Zawartotabeli"/>
              <w:tabs>
                <w:tab w:val="left" w:pos="8674"/>
              </w:tabs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674"/>
              </w:tabs>
              <w:ind w:right="111"/>
            </w:pPr>
            <w:r>
              <w:t xml:space="preserve">wychowawcy </w:t>
            </w:r>
          </w:p>
          <w:p w:rsidR="00D14506" w:rsidRDefault="00D14506" w:rsidP="009250B0">
            <w:pPr>
              <w:pStyle w:val="Zawartotabeli"/>
              <w:tabs>
                <w:tab w:val="left" w:pos="8674"/>
              </w:tabs>
              <w:ind w:right="111"/>
            </w:pPr>
            <w:r>
              <w:t>nauczyciele , opiekun SU</w:t>
            </w:r>
          </w:p>
          <w:p w:rsidR="00D14506" w:rsidRDefault="00D14506" w:rsidP="009250B0">
            <w:pPr>
              <w:pStyle w:val="Zawartotabeli"/>
              <w:tabs>
                <w:tab w:val="left" w:pos="8674"/>
              </w:tabs>
              <w:ind w:right="111"/>
            </w:pPr>
            <w:r w:rsidRPr="000D19BE">
              <w:lastRenderedPageBreak/>
              <w:t>nauczyciele</w:t>
            </w:r>
            <w:r>
              <w:t xml:space="preserve"> przedmiotów nauczyciele bibliotekarze</w:t>
            </w:r>
          </w:p>
          <w:p w:rsidR="00D14506" w:rsidRDefault="00D14506" w:rsidP="009250B0">
            <w:pPr>
              <w:pStyle w:val="Zawartotabeli"/>
              <w:tabs>
                <w:tab w:val="left" w:pos="8674"/>
              </w:tabs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674"/>
              </w:tabs>
              <w:ind w:right="111"/>
            </w:pPr>
            <w:r>
              <w:t>nauczyciele bibliotekarze</w:t>
            </w:r>
          </w:p>
        </w:tc>
      </w:tr>
      <w:tr w:rsidR="00D14506" w:rsidRPr="00611542" w:rsidTr="00D14506">
        <w:trPr>
          <w:gridAfter w:val="5"/>
          <w:wAfter w:w="16364" w:type="dxa"/>
          <w:trHeight w:val="1431"/>
        </w:trPr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7134" w:rsidRPr="00611542" w:rsidRDefault="00BE7134" w:rsidP="00B87A0F">
            <w:pPr>
              <w:tabs>
                <w:tab w:val="left" w:pos="8564"/>
              </w:tabs>
              <w:ind w:right="111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3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E8123E" w:rsidRDefault="009250B0" w:rsidP="009250B0">
            <w:pPr>
              <w:tabs>
                <w:tab w:val="left" w:pos="8564"/>
              </w:tabs>
              <w:ind w:right="111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E8123E">
              <w:rPr>
                <w:rFonts w:ascii="Times New Roman" w:hAnsi="Times New Roman"/>
                <w:b/>
                <w:bCs/>
                <w:i/>
                <w:sz w:val="24"/>
              </w:rPr>
              <w:t xml:space="preserve">Rozwijanie kompetencji cyfrowych  </w:t>
            </w:r>
          </w:p>
        </w:tc>
        <w:tc>
          <w:tcPr>
            <w:tcW w:w="63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E8123E" w:rsidRDefault="00D14506" w:rsidP="00D14506">
            <w:pPr>
              <w:pStyle w:val="Zawartotabeli"/>
              <w:tabs>
                <w:tab w:val="left" w:pos="8564"/>
              </w:tabs>
              <w:ind w:left="720" w:right="111"/>
            </w:pPr>
          </w:p>
          <w:p w:rsidR="009250B0" w:rsidRPr="00E8123E" w:rsidRDefault="009250B0" w:rsidP="00D6262D">
            <w:pPr>
              <w:pStyle w:val="Zawartotabeli"/>
              <w:numPr>
                <w:ilvl w:val="0"/>
                <w:numId w:val="1"/>
              </w:numPr>
              <w:tabs>
                <w:tab w:val="left" w:pos="8564"/>
              </w:tabs>
              <w:ind w:right="111"/>
            </w:pPr>
            <w:r w:rsidRPr="00E8123E">
              <w:t xml:space="preserve">uczenie tworzenia własnych materiałów edukacyjnych lub przydatnych w pracy </w:t>
            </w:r>
          </w:p>
          <w:p w:rsidR="003F16A4" w:rsidRPr="00E8123E" w:rsidRDefault="003F16A4" w:rsidP="00D6262D">
            <w:pPr>
              <w:pStyle w:val="Zawartotabeli"/>
              <w:numPr>
                <w:ilvl w:val="0"/>
                <w:numId w:val="1"/>
              </w:numPr>
              <w:tabs>
                <w:tab w:val="left" w:pos="8564"/>
              </w:tabs>
              <w:ind w:right="111"/>
            </w:pPr>
            <w:r w:rsidRPr="00E8123E">
              <w:t xml:space="preserve">przeprowadzanie lekcji </w:t>
            </w:r>
          </w:p>
          <w:p w:rsidR="003F16A4" w:rsidRPr="00E8123E" w:rsidRDefault="003F16A4" w:rsidP="003F16A4">
            <w:pPr>
              <w:pStyle w:val="Zawartotabeli"/>
              <w:tabs>
                <w:tab w:val="left" w:pos="8564"/>
              </w:tabs>
              <w:ind w:left="720" w:right="111"/>
            </w:pPr>
            <w:r w:rsidRPr="00E8123E">
              <w:t>z wykorzystaniem elementów gier, aplikacji, platform edukacyjnych czy  serwisów www</w:t>
            </w:r>
          </w:p>
          <w:p w:rsidR="003F16A4" w:rsidRPr="00E8123E" w:rsidRDefault="003F16A4" w:rsidP="003F16A4">
            <w:pPr>
              <w:pStyle w:val="Zawartotabeli"/>
              <w:tabs>
                <w:tab w:val="left" w:pos="8564"/>
              </w:tabs>
              <w:ind w:left="720" w:right="111"/>
            </w:pPr>
          </w:p>
          <w:p w:rsidR="003F16A4" w:rsidRPr="00E8123E" w:rsidRDefault="003F16A4" w:rsidP="00D6262D">
            <w:pPr>
              <w:pStyle w:val="Zawartotabeli"/>
              <w:numPr>
                <w:ilvl w:val="0"/>
                <w:numId w:val="1"/>
              </w:numPr>
              <w:tabs>
                <w:tab w:val="left" w:pos="8564"/>
              </w:tabs>
              <w:ind w:right="111"/>
            </w:pPr>
            <w:r w:rsidRPr="00E8123E">
              <w:t>rozwijanie takich umiejętności uczniów jak: weryfikacja wiarygodności znalezionych w Internecie informacji, tworzenie bezpiecznych haseł, dbanie o własny wizerunek</w:t>
            </w:r>
          </w:p>
          <w:p w:rsidR="003F16A4" w:rsidRPr="00E8123E" w:rsidRDefault="003F16A4" w:rsidP="00D6262D">
            <w:pPr>
              <w:pStyle w:val="Zawartotabeli"/>
              <w:numPr>
                <w:ilvl w:val="0"/>
                <w:numId w:val="1"/>
              </w:numPr>
              <w:tabs>
                <w:tab w:val="left" w:pos="8564"/>
              </w:tabs>
              <w:ind w:right="111"/>
            </w:pPr>
            <w:r w:rsidRPr="00E8123E">
              <w:t>organizowanie zajęć z zakresu programowania czy robotyki</w:t>
            </w:r>
          </w:p>
          <w:p w:rsidR="009F330D" w:rsidRPr="00E8123E" w:rsidRDefault="009F330D" w:rsidP="009F330D">
            <w:pPr>
              <w:pStyle w:val="Zawartotabeli"/>
              <w:tabs>
                <w:tab w:val="left" w:pos="8564"/>
              </w:tabs>
              <w:ind w:left="720" w:right="111"/>
            </w:pPr>
          </w:p>
          <w:p w:rsidR="003F16A4" w:rsidRPr="00E8123E" w:rsidRDefault="003F16A4" w:rsidP="009250B0">
            <w:pPr>
              <w:pStyle w:val="Zawartotabeli"/>
              <w:tabs>
                <w:tab w:val="left" w:pos="8564"/>
              </w:tabs>
              <w:ind w:left="720" w:right="111"/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t>cały rok</w:t>
            </w:r>
          </w:p>
        </w:tc>
        <w:tc>
          <w:tcPr>
            <w:tcW w:w="29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506" w:rsidRDefault="00D14506" w:rsidP="009250B0">
            <w:pPr>
              <w:pStyle w:val="Zawartotabeli"/>
              <w:tabs>
                <w:tab w:val="left" w:pos="8674"/>
              </w:tabs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674"/>
              </w:tabs>
              <w:ind w:right="111"/>
            </w:pPr>
            <w:r>
              <w:t>wychowawcy</w:t>
            </w:r>
          </w:p>
          <w:p w:rsidR="00D14506" w:rsidRPr="000D19BE" w:rsidRDefault="00D14506" w:rsidP="009250B0">
            <w:pPr>
              <w:pStyle w:val="Zawartotabeli"/>
              <w:tabs>
                <w:tab w:val="left" w:pos="8674"/>
              </w:tabs>
              <w:ind w:right="111"/>
            </w:pPr>
            <w:r>
              <w:t>nauczyciele przedmiotów</w:t>
            </w:r>
          </w:p>
          <w:p w:rsidR="00D14506" w:rsidRPr="000D19BE" w:rsidRDefault="00D14506" w:rsidP="009250B0">
            <w:pPr>
              <w:pStyle w:val="Zawartotabeli"/>
              <w:tabs>
                <w:tab w:val="left" w:pos="8674"/>
              </w:tabs>
              <w:ind w:right="111"/>
            </w:pPr>
            <w:r w:rsidRPr="000D19BE">
              <w:t>nauczyciele bibliotekar</w:t>
            </w:r>
            <w:r>
              <w:t>z</w:t>
            </w:r>
            <w:r w:rsidRPr="000D19BE">
              <w:t>e</w:t>
            </w:r>
          </w:p>
        </w:tc>
      </w:tr>
      <w:tr w:rsidR="009250B0" w:rsidRPr="00611542" w:rsidTr="00D14506">
        <w:trPr>
          <w:gridAfter w:val="5"/>
          <w:wAfter w:w="16364" w:type="dxa"/>
          <w:trHeight w:val="1431"/>
        </w:trPr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50B0" w:rsidRDefault="009250B0" w:rsidP="00B87A0F">
            <w:pPr>
              <w:tabs>
                <w:tab w:val="left" w:pos="8564"/>
              </w:tabs>
              <w:ind w:right="111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50B0" w:rsidRPr="00E8123E" w:rsidRDefault="009250B0" w:rsidP="009250B0">
            <w:pPr>
              <w:tabs>
                <w:tab w:val="left" w:pos="8564"/>
              </w:tabs>
              <w:ind w:right="111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E8123E">
              <w:rPr>
                <w:rFonts w:ascii="Times New Roman" w:hAnsi="Times New Roman"/>
                <w:b/>
                <w:bCs/>
                <w:i/>
                <w:sz w:val="24"/>
              </w:rPr>
              <w:t>Kształtowanie kompetencji matematycznych</w:t>
            </w:r>
          </w:p>
        </w:tc>
        <w:tc>
          <w:tcPr>
            <w:tcW w:w="63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91D7C" w:rsidRPr="00E8123E" w:rsidRDefault="00491D7C" w:rsidP="00D6262D">
            <w:pPr>
              <w:pStyle w:val="Zawartotabeli"/>
              <w:numPr>
                <w:ilvl w:val="0"/>
                <w:numId w:val="15"/>
              </w:numPr>
              <w:tabs>
                <w:tab w:val="left" w:pos="8564"/>
              </w:tabs>
              <w:ind w:right="111"/>
            </w:pPr>
            <w:r w:rsidRPr="00E8123E">
              <w:t xml:space="preserve">Organizowanie zajęć pozalekcyjnych rozwijających zainteresowania i zdolności matematyczne , czy doskonalących logiczne myślenie, </w:t>
            </w:r>
            <w:proofErr w:type="spellStart"/>
            <w:r w:rsidRPr="00E8123E">
              <w:t>np.koła</w:t>
            </w:r>
            <w:proofErr w:type="spellEnd"/>
            <w:r w:rsidRPr="00E8123E">
              <w:t xml:space="preserve"> matematyczne, czy zajęcia szachowe.</w:t>
            </w:r>
          </w:p>
          <w:p w:rsidR="00491D7C" w:rsidRPr="00E8123E" w:rsidRDefault="00491D7C" w:rsidP="00D14506">
            <w:pPr>
              <w:pStyle w:val="Zawartotabeli"/>
              <w:tabs>
                <w:tab w:val="left" w:pos="8564"/>
              </w:tabs>
              <w:ind w:left="720" w:right="111"/>
            </w:pPr>
          </w:p>
          <w:p w:rsidR="009250B0" w:rsidRPr="00E8123E" w:rsidRDefault="009250B0" w:rsidP="00D6262D">
            <w:pPr>
              <w:pStyle w:val="Zawartotabeli"/>
              <w:numPr>
                <w:ilvl w:val="0"/>
                <w:numId w:val="15"/>
              </w:numPr>
              <w:tabs>
                <w:tab w:val="left" w:pos="8564"/>
              </w:tabs>
              <w:ind w:right="111"/>
            </w:pPr>
            <w:r w:rsidRPr="00E8123E">
              <w:t xml:space="preserve">Udział w </w:t>
            </w:r>
            <w:r w:rsidR="009F330D" w:rsidRPr="00E8123E">
              <w:t xml:space="preserve"> matematycznych </w:t>
            </w:r>
            <w:r w:rsidRPr="00E8123E">
              <w:t>konkursach szkolnych i międzyszkolnych</w:t>
            </w:r>
          </w:p>
          <w:p w:rsidR="009F330D" w:rsidRPr="00E8123E" w:rsidRDefault="009F330D" w:rsidP="00D14506">
            <w:pPr>
              <w:pStyle w:val="Zawartotabeli"/>
              <w:tabs>
                <w:tab w:val="left" w:pos="8564"/>
              </w:tabs>
              <w:ind w:left="720" w:right="111"/>
            </w:pPr>
          </w:p>
          <w:p w:rsidR="009250B0" w:rsidRPr="00E8123E" w:rsidRDefault="009250B0" w:rsidP="00D14506">
            <w:pPr>
              <w:pStyle w:val="Zawartotabeli"/>
              <w:tabs>
                <w:tab w:val="left" w:pos="8564"/>
              </w:tabs>
              <w:ind w:left="720" w:right="111"/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50B0" w:rsidRDefault="00491D7C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 xml:space="preserve">cały rok </w:t>
            </w:r>
          </w:p>
        </w:tc>
        <w:tc>
          <w:tcPr>
            <w:tcW w:w="29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50B0" w:rsidRDefault="00491D7C" w:rsidP="009250B0">
            <w:pPr>
              <w:pStyle w:val="Zawartotabeli"/>
              <w:tabs>
                <w:tab w:val="left" w:pos="8674"/>
              </w:tabs>
              <w:ind w:right="111"/>
            </w:pPr>
            <w:r>
              <w:t xml:space="preserve">nauczyciele przedmiotów </w:t>
            </w:r>
            <w:proofErr w:type="spellStart"/>
            <w:r>
              <w:t>matematyczno</w:t>
            </w:r>
            <w:proofErr w:type="spellEnd"/>
            <w:r>
              <w:t xml:space="preserve"> – przyrodniczych</w:t>
            </w:r>
          </w:p>
          <w:p w:rsidR="00491D7C" w:rsidRDefault="008607BD" w:rsidP="009250B0">
            <w:pPr>
              <w:pStyle w:val="Zawartotabeli"/>
              <w:tabs>
                <w:tab w:val="left" w:pos="8674"/>
              </w:tabs>
              <w:ind w:right="111"/>
            </w:pPr>
            <w:r>
              <w:t>w</w:t>
            </w:r>
            <w:r w:rsidR="00491D7C">
              <w:t>ychowawcy klas</w:t>
            </w:r>
          </w:p>
        </w:tc>
      </w:tr>
      <w:tr w:rsidR="00D14506" w:rsidRPr="00611542" w:rsidTr="00D14506">
        <w:trPr>
          <w:gridAfter w:val="5"/>
          <w:wAfter w:w="16364" w:type="dxa"/>
        </w:trPr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Default="00D14506" w:rsidP="00B87A0F">
            <w:pPr>
              <w:pStyle w:val="Zawartotabeli"/>
              <w:tabs>
                <w:tab w:val="left" w:pos="8564"/>
              </w:tabs>
              <w:ind w:right="111"/>
            </w:pPr>
          </w:p>
          <w:p w:rsidR="00BE7134" w:rsidRPr="000D19BE" w:rsidRDefault="00BE7134" w:rsidP="00B87A0F">
            <w:pPr>
              <w:pStyle w:val="Zawartotabeli"/>
              <w:tabs>
                <w:tab w:val="left" w:pos="8564"/>
              </w:tabs>
              <w:ind w:right="111"/>
            </w:pPr>
            <w:r>
              <w:t>4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E8123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</w:p>
          <w:p w:rsidR="00D14506" w:rsidRPr="00E8123E" w:rsidRDefault="00D14506" w:rsidP="009250B0">
            <w:pPr>
              <w:pStyle w:val="Zawartotabeli"/>
              <w:tabs>
                <w:tab w:val="left" w:pos="8564"/>
              </w:tabs>
              <w:ind w:right="111"/>
            </w:pPr>
            <w:r w:rsidRPr="00E8123E">
              <w:rPr>
                <w:b/>
                <w:bCs/>
              </w:rPr>
              <w:t>Rozwijanie zainteresowań czytelniczych</w:t>
            </w:r>
          </w:p>
        </w:tc>
        <w:tc>
          <w:tcPr>
            <w:tcW w:w="63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E8123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E8123E" w:rsidRDefault="008607BD" w:rsidP="00D6262D">
            <w:pPr>
              <w:pStyle w:val="Zawartotabeli"/>
              <w:numPr>
                <w:ilvl w:val="0"/>
                <w:numId w:val="7"/>
              </w:numPr>
              <w:tabs>
                <w:tab w:val="left" w:pos="8564"/>
              </w:tabs>
              <w:ind w:right="111"/>
            </w:pPr>
            <w:r w:rsidRPr="00E8123E">
              <w:t xml:space="preserve">udział w lekcjach bibliotecznych </w:t>
            </w:r>
          </w:p>
          <w:p w:rsidR="004013F7" w:rsidRPr="00D67C89" w:rsidRDefault="004013F7" w:rsidP="00D6262D">
            <w:pPr>
              <w:pStyle w:val="Zawartotabeli"/>
              <w:numPr>
                <w:ilvl w:val="0"/>
                <w:numId w:val="7"/>
              </w:numPr>
              <w:tabs>
                <w:tab w:val="left" w:pos="8564"/>
              </w:tabs>
              <w:ind w:right="111"/>
            </w:pPr>
            <w:r w:rsidRPr="00D67C89">
              <w:t>organizacja i udział w konkursach recytatorskich</w:t>
            </w:r>
          </w:p>
          <w:p w:rsidR="004013F7" w:rsidRPr="00E8123E" w:rsidRDefault="004013F7" w:rsidP="00D6262D">
            <w:pPr>
              <w:pStyle w:val="Zawartotabeli"/>
              <w:numPr>
                <w:ilvl w:val="0"/>
                <w:numId w:val="7"/>
              </w:numPr>
              <w:tabs>
                <w:tab w:val="left" w:pos="8564"/>
              </w:tabs>
              <w:ind w:right="111"/>
              <w:rPr>
                <w:i/>
              </w:rPr>
            </w:pPr>
            <w:r w:rsidRPr="00D67C89">
              <w:t xml:space="preserve">udział w akcji „ </w:t>
            </w:r>
            <w:proofErr w:type="spellStart"/>
            <w:r w:rsidRPr="00D67C89">
              <w:t>Lekturki</w:t>
            </w:r>
            <w:proofErr w:type="spellEnd"/>
            <w:r w:rsidRPr="00D67C89">
              <w:t xml:space="preserve"> spod chmurki</w:t>
            </w:r>
            <w:r w:rsidRPr="00E8123E">
              <w:rPr>
                <w:i/>
              </w:rPr>
              <w:t xml:space="preserve"> ”</w:t>
            </w:r>
          </w:p>
          <w:p w:rsidR="00D14506" w:rsidRPr="00E8123E" w:rsidRDefault="00D14506" w:rsidP="009250B0">
            <w:pPr>
              <w:pStyle w:val="Zawartotabeli"/>
              <w:tabs>
                <w:tab w:val="left" w:pos="8564"/>
              </w:tabs>
              <w:ind w:left="720" w:right="111"/>
            </w:pPr>
          </w:p>
          <w:p w:rsidR="00D14506" w:rsidRPr="00E8123E" w:rsidRDefault="00D14506" w:rsidP="00D6262D">
            <w:pPr>
              <w:pStyle w:val="Zawartotabeli"/>
              <w:numPr>
                <w:ilvl w:val="0"/>
                <w:numId w:val="7"/>
              </w:numPr>
              <w:tabs>
                <w:tab w:val="left" w:pos="8564"/>
              </w:tabs>
              <w:ind w:right="111"/>
            </w:pPr>
            <w:r w:rsidRPr="00E8123E">
              <w:t xml:space="preserve">udział w konkursach czytelniczych </w:t>
            </w:r>
          </w:p>
          <w:p w:rsidR="00D14506" w:rsidRPr="00E8123E" w:rsidRDefault="004013F7" w:rsidP="009250B0">
            <w:pPr>
              <w:pStyle w:val="Zawartotabeli"/>
              <w:tabs>
                <w:tab w:val="left" w:pos="8564"/>
              </w:tabs>
              <w:ind w:left="720" w:right="111"/>
            </w:pPr>
            <w:r w:rsidRPr="00E8123E">
              <w:t xml:space="preserve">i </w:t>
            </w:r>
            <w:r w:rsidR="00D14506" w:rsidRPr="00E8123E">
              <w:t>literackich</w:t>
            </w:r>
          </w:p>
          <w:p w:rsidR="00D14506" w:rsidRPr="00E8123E" w:rsidRDefault="00D14506" w:rsidP="009250B0">
            <w:pPr>
              <w:pStyle w:val="Zawartotabeli"/>
              <w:tabs>
                <w:tab w:val="left" w:pos="8564"/>
              </w:tabs>
              <w:ind w:left="720" w:right="111"/>
            </w:pPr>
          </w:p>
          <w:p w:rsidR="00D14506" w:rsidRPr="00E8123E" w:rsidRDefault="00D14506" w:rsidP="00D6262D">
            <w:pPr>
              <w:pStyle w:val="Zawartotabeli"/>
              <w:numPr>
                <w:ilvl w:val="0"/>
                <w:numId w:val="7"/>
              </w:numPr>
              <w:tabs>
                <w:tab w:val="left" w:pos="8564"/>
              </w:tabs>
              <w:ind w:right="111"/>
            </w:pPr>
            <w:r w:rsidRPr="00E8123E">
              <w:lastRenderedPageBreak/>
              <w:t>kontynuacja programu: „Cała Polska czyta dzieciom”</w:t>
            </w:r>
          </w:p>
          <w:p w:rsidR="00D14506" w:rsidRPr="00E8123E" w:rsidRDefault="00D14506" w:rsidP="00D6262D">
            <w:pPr>
              <w:pStyle w:val="Zawartotabeli"/>
              <w:numPr>
                <w:ilvl w:val="0"/>
                <w:numId w:val="7"/>
              </w:numPr>
              <w:tabs>
                <w:tab w:val="left" w:pos="8564"/>
              </w:tabs>
              <w:ind w:right="111"/>
            </w:pPr>
            <w:r w:rsidRPr="00E8123E">
              <w:t xml:space="preserve">prowadzenie rocznego współzawodnictwa </w:t>
            </w:r>
            <w:proofErr w:type="spellStart"/>
            <w:r w:rsidRPr="00E8123E">
              <w:t>międzyklasowego</w:t>
            </w:r>
            <w:proofErr w:type="spellEnd"/>
            <w:r w:rsidRPr="00E8123E">
              <w:t xml:space="preserve"> w czytelnictwie</w:t>
            </w:r>
          </w:p>
          <w:p w:rsidR="00D14506" w:rsidRPr="00E8123E" w:rsidRDefault="00D14506" w:rsidP="00D6262D">
            <w:pPr>
              <w:pStyle w:val="Zawartotabeli"/>
              <w:numPr>
                <w:ilvl w:val="0"/>
                <w:numId w:val="7"/>
              </w:numPr>
              <w:tabs>
                <w:tab w:val="left" w:pos="8564"/>
              </w:tabs>
              <w:ind w:right="111"/>
            </w:pPr>
            <w:r w:rsidRPr="00E8123E">
              <w:t>indywidualne zajęcia biblioterapeutyczne dla potrzebujących uczniów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cały rok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cały rok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cały rok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cały rok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cały rok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</w:tc>
        <w:tc>
          <w:tcPr>
            <w:tcW w:w="29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506" w:rsidRPr="000D19BE" w:rsidRDefault="00D14506" w:rsidP="009250B0">
            <w:pPr>
              <w:pStyle w:val="Zawartotabeli"/>
              <w:tabs>
                <w:tab w:val="left" w:pos="867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674"/>
              </w:tabs>
              <w:snapToGrid w:val="0"/>
              <w:ind w:right="111"/>
            </w:pPr>
            <w:r>
              <w:t>nauczyciele bibliotekarze</w:t>
            </w:r>
          </w:p>
          <w:p w:rsidR="00D14506" w:rsidRDefault="00D14506" w:rsidP="009250B0">
            <w:pPr>
              <w:pStyle w:val="Zawartotabeli"/>
              <w:tabs>
                <w:tab w:val="left" w:pos="8674"/>
              </w:tabs>
              <w:snapToGrid w:val="0"/>
              <w:ind w:right="111"/>
            </w:pPr>
            <w:r>
              <w:t>nauczyciele</w:t>
            </w:r>
            <w:r w:rsidRPr="000D19BE">
              <w:t xml:space="preserve"> świetlicy</w:t>
            </w:r>
          </w:p>
          <w:p w:rsidR="00D14506" w:rsidRDefault="00D14506" w:rsidP="009250B0">
            <w:pPr>
              <w:pStyle w:val="Zawartotabeli"/>
              <w:tabs>
                <w:tab w:val="left" w:pos="8674"/>
              </w:tabs>
              <w:snapToGrid w:val="0"/>
              <w:ind w:right="111"/>
            </w:pPr>
            <w:r>
              <w:t>nauczyciele języka polskiego</w:t>
            </w:r>
          </w:p>
          <w:p w:rsidR="00491D7C" w:rsidRPr="000D19BE" w:rsidRDefault="00491D7C" w:rsidP="009250B0">
            <w:pPr>
              <w:pStyle w:val="Zawartotabeli"/>
              <w:tabs>
                <w:tab w:val="left" w:pos="8674"/>
              </w:tabs>
              <w:snapToGrid w:val="0"/>
              <w:ind w:right="111"/>
            </w:pPr>
            <w:r>
              <w:t>nauczyciele edukacji wczesnoszkolnej</w:t>
            </w:r>
          </w:p>
        </w:tc>
      </w:tr>
      <w:tr w:rsidR="00D14506" w:rsidRPr="00611542" w:rsidTr="00D14506">
        <w:trPr>
          <w:gridAfter w:val="5"/>
          <w:wAfter w:w="16364" w:type="dxa"/>
          <w:trHeight w:val="1505"/>
        </w:trPr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Default="00D14506" w:rsidP="00B87A0F">
            <w:pPr>
              <w:pStyle w:val="Zawartotabeli"/>
              <w:tabs>
                <w:tab w:val="left" w:pos="8564"/>
              </w:tabs>
              <w:ind w:right="111"/>
              <w:rPr>
                <w:b/>
                <w:bCs/>
              </w:rPr>
            </w:pPr>
          </w:p>
          <w:p w:rsidR="00BE7134" w:rsidRPr="000D19BE" w:rsidRDefault="00BE7134" w:rsidP="00B87A0F">
            <w:pPr>
              <w:pStyle w:val="Zawartotabeli"/>
              <w:tabs>
                <w:tab w:val="left" w:pos="8564"/>
              </w:tabs>
              <w:ind w:right="111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654F" w:rsidRDefault="00E5654F" w:rsidP="009250B0">
            <w:pPr>
              <w:tabs>
                <w:tab w:val="left" w:pos="8564"/>
              </w:tabs>
              <w:ind w:right="111"/>
              <w:rPr>
                <w:rFonts w:ascii="Times New Roman" w:hAnsi="Times New Roman"/>
                <w:b/>
                <w:bCs/>
              </w:rPr>
            </w:pPr>
          </w:p>
          <w:p w:rsidR="00D14506" w:rsidRPr="00611542" w:rsidRDefault="00D14506" w:rsidP="009250B0">
            <w:pPr>
              <w:tabs>
                <w:tab w:val="left" w:pos="8564"/>
              </w:tabs>
              <w:ind w:right="111"/>
              <w:rPr>
                <w:rFonts w:ascii="Times New Roman" w:hAnsi="Times New Roman"/>
                <w:b/>
                <w:bCs/>
              </w:rPr>
            </w:pPr>
            <w:r w:rsidRPr="00611542">
              <w:rPr>
                <w:rFonts w:ascii="Times New Roman" w:hAnsi="Times New Roman"/>
                <w:b/>
                <w:bCs/>
              </w:rPr>
              <w:t>Wspomaganie rozwoju uczniów o specjalnych potrzebach edukacyjnych  z uwzględnieniem ich indywidualnych potrzeb      i możliwości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ind w:right="111"/>
              <w:rPr>
                <w:b/>
                <w:bCs/>
              </w:rPr>
            </w:pPr>
          </w:p>
        </w:tc>
        <w:tc>
          <w:tcPr>
            <w:tcW w:w="63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E5654F" w:rsidRDefault="00D14506" w:rsidP="009250B0">
            <w:pPr>
              <w:pStyle w:val="Zawartotabeli"/>
              <w:tabs>
                <w:tab w:val="left" w:pos="8564"/>
              </w:tabs>
              <w:ind w:right="111"/>
              <w:rPr>
                <w:sz w:val="36"/>
              </w:rPr>
            </w:pPr>
          </w:p>
          <w:p w:rsidR="00D14506" w:rsidRDefault="00D14506" w:rsidP="00D6262D">
            <w:pPr>
              <w:pStyle w:val="Zawartotabeli"/>
              <w:numPr>
                <w:ilvl w:val="0"/>
                <w:numId w:val="11"/>
              </w:numPr>
              <w:tabs>
                <w:tab w:val="left" w:pos="8564"/>
              </w:tabs>
              <w:ind w:right="111"/>
            </w:pPr>
            <w:r w:rsidRPr="000D19BE">
              <w:t>organizowanie zajęć poza</w:t>
            </w:r>
            <w:r>
              <w:t xml:space="preserve">lekcyjnych dla uczniów z SPE 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ind w:left="720"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ind w:left="720" w:right="111"/>
            </w:pPr>
          </w:p>
          <w:p w:rsidR="00D14506" w:rsidRPr="000D19BE" w:rsidRDefault="00D14506" w:rsidP="00D6262D">
            <w:pPr>
              <w:pStyle w:val="Zawartotabeli"/>
              <w:numPr>
                <w:ilvl w:val="0"/>
                <w:numId w:val="11"/>
              </w:numPr>
              <w:tabs>
                <w:tab w:val="left" w:pos="8564"/>
              </w:tabs>
              <w:ind w:right="111"/>
            </w:pPr>
            <w:r w:rsidRPr="000D19BE">
              <w:t>dostosowywanie form i metod pracy z uczniem z SPE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ind w:left="720" w:right="111"/>
            </w:pPr>
          </w:p>
          <w:p w:rsidR="00D14506" w:rsidRDefault="00D14506" w:rsidP="00D6262D">
            <w:pPr>
              <w:pStyle w:val="Zawartotabeli"/>
              <w:numPr>
                <w:ilvl w:val="0"/>
                <w:numId w:val="11"/>
              </w:numPr>
              <w:tabs>
                <w:tab w:val="left" w:pos="8564"/>
              </w:tabs>
              <w:ind w:right="111"/>
            </w:pPr>
            <w:r w:rsidRPr="000D19BE">
              <w:t>włączanie uczniów z SPE</w:t>
            </w:r>
            <w:r w:rsidR="00E5654F">
              <w:t xml:space="preserve">  </w:t>
            </w:r>
            <w:r w:rsidRPr="000D19BE">
              <w:t>w różn</w:t>
            </w:r>
            <w:r>
              <w:t>orodne działania na rzecz klasy</w:t>
            </w:r>
            <w:r w:rsidR="00E5654F">
              <w:t xml:space="preserve"> i szkoły </w:t>
            </w:r>
            <w:r>
              <w:t>np. Samorząd U</w:t>
            </w:r>
            <w:r w:rsidR="00E5654F">
              <w:t xml:space="preserve">czniowski, Wolontariat </w:t>
            </w:r>
          </w:p>
          <w:p w:rsidR="00820598" w:rsidRDefault="00820598" w:rsidP="00820598">
            <w:pPr>
              <w:pStyle w:val="Akapitzlist"/>
            </w:pPr>
          </w:p>
          <w:p w:rsidR="00820598" w:rsidRPr="000D19BE" w:rsidRDefault="00820598" w:rsidP="00820598">
            <w:pPr>
              <w:pStyle w:val="Zawartotabeli"/>
              <w:tabs>
                <w:tab w:val="left" w:pos="8564"/>
              </w:tabs>
              <w:ind w:left="720" w:right="111"/>
            </w:pPr>
          </w:p>
          <w:p w:rsidR="00D14506" w:rsidRPr="000E426C" w:rsidRDefault="00D14506" w:rsidP="009250B0">
            <w:pPr>
              <w:pStyle w:val="Zawartotabeli"/>
              <w:tabs>
                <w:tab w:val="left" w:pos="8564"/>
              </w:tabs>
              <w:ind w:right="111"/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E5654F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sz w:val="40"/>
              </w:rPr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wg harmonogramu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cały rok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cały rok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</w:tc>
        <w:tc>
          <w:tcPr>
            <w:tcW w:w="29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t>pedagog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t>nauczyciele przedmiotów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nauczyciele specjaliści</w:t>
            </w:r>
          </w:p>
          <w:p w:rsidR="00D14506" w:rsidRPr="00E5654F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sz w:val="10"/>
              </w:rPr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t>nauczyciele przedmiotów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wychowawcy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opiekun SU i W</w:t>
            </w:r>
            <w:r w:rsidRPr="000D19BE">
              <w:t>olontariatu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</w:tc>
      </w:tr>
      <w:tr w:rsidR="00D14506" w:rsidRPr="00611542" w:rsidTr="00ED6742">
        <w:trPr>
          <w:gridAfter w:val="5"/>
          <w:wAfter w:w="16364" w:type="dxa"/>
          <w:trHeight w:val="4615"/>
        </w:trPr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Default="00D14506" w:rsidP="00B87A0F">
            <w:pPr>
              <w:pStyle w:val="Zawartotabeli"/>
              <w:tabs>
                <w:tab w:val="left" w:pos="8564"/>
              </w:tabs>
              <w:ind w:right="111"/>
            </w:pPr>
          </w:p>
          <w:p w:rsidR="00BE7134" w:rsidRPr="000D19BE" w:rsidRDefault="00BE7134" w:rsidP="00B87A0F">
            <w:pPr>
              <w:pStyle w:val="Zawartotabeli"/>
              <w:tabs>
                <w:tab w:val="left" w:pos="8564"/>
              </w:tabs>
              <w:ind w:right="111"/>
            </w:pPr>
            <w:r>
              <w:t>6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ind w:right="111"/>
              <w:rPr>
                <w:b/>
                <w:bCs/>
              </w:rPr>
            </w:pPr>
            <w:r w:rsidRPr="000D19BE">
              <w:rPr>
                <w:b/>
                <w:bCs/>
              </w:rPr>
              <w:t xml:space="preserve">Motywowanie uczniów do osiągania lepszych wyników w nauce 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ind w:right="111"/>
            </w:pPr>
            <w:r w:rsidRPr="000D19BE">
              <w:rPr>
                <w:b/>
                <w:bCs/>
              </w:rPr>
              <w:t>i sporcie</w:t>
            </w:r>
          </w:p>
        </w:tc>
        <w:tc>
          <w:tcPr>
            <w:tcW w:w="63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ind w:right="111"/>
            </w:pPr>
          </w:p>
          <w:p w:rsidR="00D14506" w:rsidRDefault="00D14506" w:rsidP="00D6262D">
            <w:pPr>
              <w:pStyle w:val="Zawartotabeli"/>
              <w:numPr>
                <w:ilvl w:val="0"/>
                <w:numId w:val="10"/>
              </w:numPr>
              <w:tabs>
                <w:tab w:val="left" w:pos="8564"/>
              </w:tabs>
              <w:ind w:right="111"/>
            </w:pPr>
            <w:r w:rsidRPr="000D19BE">
              <w:t>wyróżnianie najlepszych uczniów świadectwem z czerwonym paskiem, nagrodą książkową lub rzeczową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ind w:left="720" w:right="111"/>
            </w:pPr>
          </w:p>
          <w:p w:rsidR="00D14506" w:rsidRDefault="00D14506" w:rsidP="00D6262D">
            <w:pPr>
              <w:pStyle w:val="Zawartotabeli"/>
              <w:numPr>
                <w:ilvl w:val="0"/>
                <w:numId w:val="10"/>
              </w:numPr>
              <w:tabs>
                <w:tab w:val="left" w:pos="8564"/>
              </w:tabs>
              <w:ind w:right="111"/>
            </w:pPr>
            <w:r w:rsidRPr="000D19BE">
              <w:t>nagradzanie najlepszego absolwenta Nagrodą Patrona Szkoły</w:t>
            </w:r>
          </w:p>
          <w:p w:rsidR="00D14506" w:rsidRPr="00611542" w:rsidRDefault="00D14506" w:rsidP="009250B0">
            <w:pPr>
              <w:pStyle w:val="Akapitzlist"/>
              <w:rPr>
                <w:sz w:val="6"/>
              </w:rPr>
            </w:pPr>
          </w:p>
          <w:p w:rsidR="00D14506" w:rsidRPr="00C57A95" w:rsidRDefault="00D14506" w:rsidP="009250B0">
            <w:pPr>
              <w:pStyle w:val="Zawartotabeli"/>
              <w:tabs>
                <w:tab w:val="left" w:pos="8564"/>
              </w:tabs>
              <w:ind w:right="111"/>
              <w:rPr>
                <w:sz w:val="2"/>
              </w:rPr>
            </w:pPr>
          </w:p>
          <w:p w:rsidR="00D14506" w:rsidRPr="000D19BE" w:rsidRDefault="00D14506" w:rsidP="00D6262D">
            <w:pPr>
              <w:pStyle w:val="Zawartotabeli"/>
              <w:numPr>
                <w:ilvl w:val="0"/>
                <w:numId w:val="10"/>
              </w:numPr>
              <w:tabs>
                <w:tab w:val="left" w:pos="8564"/>
              </w:tabs>
              <w:ind w:right="111"/>
            </w:pPr>
            <w:r w:rsidRPr="000D19BE">
              <w:t>prezentacja szkolnych talentów podczas imprez integracyjnych dla środowiska lokalnego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ind w:left="720" w:right="111"/>
            </w:pPr>
          </w:p>
          <w:p w:rsidR="00D14506" w:rsidRDefault="00D14506" w:rsidP="00D6262D">
            <w:pPr>
              <w:pStyle w:val="Zawartotabeli"/>
              <w:numPr>
                <w:ilvl w:val="0"/>
                <w:numId w:val="10"/>
              </w:numPr>
              <w:tabs>
                <w:tab w:val="left" w:pos="8564"/>
              </w:tabs>
              <w:ind w:right="111"/>
            </w:pPr>
            <w:r w:rsidRPr="000D19BE">
              <w:t xml:space="preserve">zamieszczanie na stronie internetowej szkoły </w:t>
            </w:r>
            <w:r>
              <w:t>oraz tablicach</w:t>
            </w:r>
            <w:r w:rsidRPr="000D19BE">
              <w:t xml:space="preserve"> </w:t>
            </w:r>
            <w:r>
              <w:t>o sukcesach uczniów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ind w:right="111"/>
            </w:pPr>
          </w:p>
          <w:p w:rsidR="00D14506" w:rsidRPr="000D19BE" w:rsidRDefault="00D14506" w:rsidP="00D6262D">
            <w:pPr>
              <w:pStyle w:val="Zawartotabeli"/>
              <w:numPr>
                <w:ilvl w:val="0"/>
                <w:numId w:val="10"/>
              </w:numPr>
              <w:tabs>
                <w:tab w:val="left" w:pos="8564"/>
              </w:tabs>
              <w:ind w:right="111"/>
            </w:pPr>
            <w:r w:rsidRPr="000D19BE">
              <w:t>prowadzenie kroniki szkolnej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czerwiec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czerwiec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wg harmonogramu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cały rok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ED6742" w:rsidRDefault="00ED6742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cały rok</w:t>
            </w:r>
          </w:p>
        </w:tc>
        <w:tc>
          <w:tcPr>
            <w:tcW w:w="29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Zespół ds. P</w:t>
            </w:r>
            <w:r w:rsidRPr="000D19BE">
              <w:t>romocji szkoły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wychow</w:t>
            </w:r>
            <w:r w:rsidRPr="000D19BE">
              <w:t>awcy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t>nauczyciele przedmiotów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nauczyciele przedmiotów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Zespół ds. Promocji szkoły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nauczyciel prowadzący kronikę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</w:tc>
      </w:tr>
      <w:tr w:rsidR="00D14506" w:rsidRPr="00611542" w:rsidTr="00D14506">
        <w:tc>
          <w:tcPr>
            <w:tcW w:w="1525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D6742" w:rsidRDefault="00ED6742" w:rsidP="00B87A0F">
            <w:pPr>
              <w:tabs>
                <w:tab w:val="left" w:pos="8536"/>
              </w:tabs>
              <w:ind w:right="111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</w:p>
          <w:p w:rsidR="00ED6742" w:rsidRPr="00611542" w:rsidRDefault="00BE7134" w:rsidP="00BE7134">
            <w:pPr>
              <w:tabs>
                <w:tab w:val="left" w:pos="8536"/>
              </w:tabs>
              <w:ind w:right="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40"/>
                <w:szCs w:val="40"/>
              </w:rPr>
              <w:lastRenderedPageBreak/>
              <w:t xml:space="preserve">II  </w:t>
            </w:r>
            <w:r w:rsidR="00ED6742" w:rsidRPr="00ED6742">
              <w:rPr>
                <w:rFonts w:ascii="Times New Roman" w:hAnsi="Times New Roman"/>
                <w:b/>
                <w:sz w:val="40"/>
                <w:szCs w:val="40"/>
              </w:rPr>
              <w:t>Sfera fizyczna</w:t>
            </w:r>
          </w:p>
        </w:tc>
        <w:tc>
          <w:tcPr>
            <w:tcW w:w="4091" w:type="dxa"/>
            <w:gridSpan w:val="2"/>
          </w:tcPr>
          <w:p w:rsidR="00D14506" w:rsidRPr="00611542" w:rsidRDefault="00D14506" w:rsidP="009250B0">
            <w:pPr>
              <w:tabs>
                <w:tab w:val="left" w:pos="8536"/>
              </w:tabs>
              <w:ind w:right="1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1" w:type="dxa"/>
          </w:tcPr>
          <w:p w:rsidR="00D14506" w:rsidRPr="00611542" w:rsidRDefault="00D14506" w:rsidP="009250B0">
            <w:pPr>
              <w:tabs>
                <w:tab w:val="left" w:pos="8536"/>
              </w:tabs>
              <w:ind w:right="1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1" w:type="dxa"/>
          </w:tcPr>
          <w:p w:rsidR="00D14506" w:rsidRPr="00611542" w:rsidRDefault="00D14506" w:rsidP="009250B0">
            <w:pPr>
              <w:tabs>
                <w:tab w:val="left" w:pos="8536"/>
              </w:tabs>
              <w:ind w:right="1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1" w:type="dxa"/>
          </w:tcPr>
          <w:p w:rsidR="00D14506" w:rsidRDefault="00D14506" w:rsidP="009250B0">
            <w:pPr>
              <w:tabs>
                <w:tab w:val="left" w:pos="8536"/>
              </w:tabs>
              <w:ind w:right="111"/>
              <w:jc w:val="center"/>
              <w:rPr>
                <w:rFonts w:ascii="Times New Roman" w:hAnsi="Times New Roman"/>
                <w:b/>
                <w:bCs/>
                <w:sz w:val="40"/>
              </w:rPr>
            </w:pPr>
          </w:p>
          <w:p w:rsidR="00D14506" w:rsidRPr="00611542" w:rsidRDefault="00D14506" w:rsidP="009250B0">
            <w:pPr>
              <w:tabs>
                <w:tab w:val="left" w:pos="8536"/>
              </w:tabs>
              <w:ind w:right="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40"/>
              </w:rPr>
              <w:lastRenderedPageBreak/>
              <w:t>Sfer</w:t>
            </w:r>
            <w:r w:rsidRPr="00611542">
              <w:rPr>
                <w:rFonts w:ascii="Times New Roman" w:hAnsi="Times New Roman"/>
                <w:b/>
                <w:bCs/>
                <w:sz w:val="40"/>
              </w:rPr>
              <w:t>a fizyczna</w:t>
            </w:r>
          </w:p>
        </w:tc>
      </w:tr>
      <w:tr w:rsidR="00D14506" w:rsidRPr="00611542" w:rsidTr="00C74220">
        <w:trPr>
          <w:gridAfter w:val="4"/>
          <w:wAfter w:w="13722" w:type="dxa"/>
          <w:trHeight w:val="2925"/>
        </w:trPr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Default="00D14506" w:rsidP="00B87A0F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</w:p>
          <w:p w:rsidR="00BE7134" w:rsidRPr="000D19BE" w:rsidRDefault="00BE7134" w:rsidP="00B87A0F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  <w:r w:rsidRPr="000D19BE">
              <w:rPr>
                <w:b/>
                <w:bCs/>
              </w:rPr>
              <w:t>Kształtowanie właściwych nawyków żywieniowych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</w:p>
        </w:tc>
        <w:tc>
          <w:tcPr>
            <w:tcW w:w="63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D6262D">
            <w:pPr>
              <w:pStyle w:val="Zawartotabeli"/>
              <w:numPr>
                <w:ilvl w:val="0"/>
                <w:numId w:val="9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 xml:space="preserve">wdrażanie programów </w:t>
            </w:r>
            <w:r>
              <w:t xml:space="preserve">rządowych ” </w:t>
            </w:r>
            <w:r w:rsidR="00C74220">
              <w:t>Mleko w szkole”</w:t>
            </w:r>
            <w:r w:rsidR="00226C62">
              <w:t xml:space="preserve">            </w:t>
            </w:r>
            <w:r>
              <w:t xml:space="preserve"> i</w:t>
            </w:r>
            <w:r w:rsidR="00226C62">
              <w:t xml:space="preserve">   </w:t>
            </w:r>
            <w:r>
              <w:t>„</w:t>
            </w:r>
            <w:r w:rsidR="00C74220">
              <w:t xml:space="preserve">Owoce i warzywa w szkole </w:t>
            </w:r>
            <w:r w:rsidRPr="000D19BE">
              <w:t>”</w:t>
            </w:r>
          </w:p>
          <w:p w:rsidR="00D14506" w:rsidRDefault="00D14506" w:rsidP="00D6262D">
            <w:pPr>
              <w:pStyle w:val="Zawartotabeli"/>
              <w:numPr>
                <w:ilvl w:val="0"/>
                <w:numId w:val="9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>dożywianie uczniów</w:t>
            </w:r>
          </w:p>
          <w:p w:rsidR="00D14506" w:rsidRPr="00D67C89" w:rsidRDefault="00C74220" w:rsidP="00D6262D">
            <w:pPr>
              <w:pStyle w:val="Zawartotabeli"/>
              <w:numPr>
                <w:ilvl w:val="0"/>
                <w:numId w:val="9"/>
              </w:numPr>
              <w:tabs>
                <w:tab w:val="left" w:pos="8564"/>
              </w:tabs>
              <w:snapToGrid w:val="0"/>
              <w:ind w:right="111"/>
            </w:pPr>
            <w:r w:rsidRPr="00D67C89">
              <w:t>przekazywanie wiedzy dot. skutków niewłaściwego odżywiania</w:t>
            </w:r>
          </w:p>
          <w:p w:rsidR="00D14506" w:rsidRPr="000D19BE" w:rsidRDefault="00D14506" w:rsidP="00D6262D">
            <w:pPr>
              <w:pStyle w:val="Zawartotabeli"/>
              <w:numPr>
                <w:ilvl w:val="0"/>
                <w:numId w:val="9"/>
              </w:numPr>
              <w:tabs>
                <w:tab w:val="left" w:pos="8564"/>
              </w:tabs>
              <w:snapToGrid w:val="0"/>
              <w:ind w:right="111"/>
            </w:pPr>
            <w:r w:rsidRPr="00D67C89">
              <w:t>organizowanie działań promujących zdrowy styl życia</w:t>
            </w:r>
            <w:r w:rsidR="00C74220" w:rsidRPr="00D67C89">
              <w:t xml:space="preserve"> np. warsztaty kulinarne</w:t>
            </w:r>
            <w:r w:rsidR="00DD2AC8" w:rsidRPr="00D67C89">
              <w:t>, spotkania z dietetykiem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E8123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E8123E" w:rsidRDefault="00D14506" w:rsidP="009250B0">
            <w:pPr>
              <w:pStyle w:val="Zawartotabeli"/>
              <w:tabs>
                <w:tab w:val="left" w:pos="1170"/>
              </w:tabs>
              <w:snapToGrid w:val="0"/>
              <w:ind w:right="111"/>
            </w:pPr>
            <w:r w:rsidRPr="00E8123E">
              <w:t>cały rok</w:t>
            </w:r>
            <w:r w:rsidRPr="00E8123E">
              <w:tab/>
            </w:r>
          </w:p>
          <w:p w:rsidR="00D14506" w:rsidRPr="00E8123E" w:rsidRDefault="00D14506" w:rsidP="009250B0">
            <w:pPr>
              <w:pStyle w:val="Zawartotabeli"/>
              <w:tabs>
                <w:tab w:val="left" w:pos="1170"/>
              </w:tabs>
              <w:snapToGrid w:val="0"/>
              <w:ind w:right="111"/>
            </w:pPr>
          </w:p>
          <w:p w:rsidR="00D14506" w:rsidRPr="00E8123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E8123E" w:rsidRDefault="00D14506" w:rsidP="009250B0">
            <w:pPr>
              <w:pStyle w:val="Zawartotabeli"/>
              <w:tabs>
                <w:tab w:val="left" w:pos="1170"/>
              </w:tabs>
              <w:snapToGrid w:val="0"/>
              <w:ind w:right="111"/>
            </w:pPr>
            <w:r w:rsidRPr="00E8123E">
              <w:t>cały rok</w:t>
            </w:r>
            <w:r w:rsidRPr="00E8123E">
              <w:tab/>
            </w:r>
          </w:p>
          <w:p w:rsidR="00D14506" w:rsidRPr="00E8123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E8123E" w:rsidRDefault="00D14506" w:rsidP="00C74220">
            <w:pPr>
              <w:pStyle w:val="Zawartotabeli"/>
              <w:tabs>
                <w:tab w:val="left" w:pos="1170"/>
              </w:tabs>
              <w:snapToGrid w:val="0"/>
              <w:ind w:right="111"/>
            </w:pPr>
            <w:r w:rsidRPr="00E8123E">
              <w:t>cały rok</w:t>
            </w:r>
            <w:r w:rsidRPr="00E8123E">
              <w:tab/>
            </w:r>
          </w:p>
        </w:tc>
        <w:tc>
          <w:tcPr>
            <w:tcW w:w="29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506" w:rsidRPr="00E8123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E8123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E8123E">
              <w:t>Dyrekcja</w:t>
            </w:r>
          </w:p>
          <w:p w:rsidR="00D14506" w:rsidRPr="00E8123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E8123E">
              <w:t>wychowawcy</w:t>
            </w:r>
          </w:p>
          <w:p w:rsidR="00D14506" w:rsidRPr="00E8123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E8123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E8123E">
              <w:t>Dyrekcja</w:t>
            </w:r>
          </w:p>
          <w:p w:rsidR="00D14506" w:rsidRPr="00E8123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E8123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E8123E">
              <w:t xml:space="preserve">nauczyciele </w:t>
            </w:r>
            <w:r w:rsidR="00C74220" w:rsidRPr="00E8123E">
              <w:t xml:space="preserve">biologii i chemii </w:t>
            </w:r>
          </w:p>
          <w:p w:rsidR="00D14506" w:rsidRPr="00E8123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E8123E">
              <w:t>wychowawcy</w:t>
            </w:r>
          </w:p>
          <w:p w:rsidR="00D14506" w:rsidRPr="00E8123E" w:rsidRDefault="00D14506" w:rsidP="00C7422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E8123E">
              <w:t>opiekun SU</w:t>
            </w:r>
          </w:p>
        </w:tc>
        <w:tc>
          <w:tcPr>
            <w:tcW w:w="2642" w:type="dxa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</w:tc>
      </w:tr>
      <w:tr w:rsidR="00D14506" w:rsidRPr="00611542" w:rsidTr="00ED6742">
        <w:trPr>
          <w:gridAfter w:val="4"/>
          <w:wAfter w:w="13722" w:type="dxa"/>
        </w:trPr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7134" w:rsidRDefault="00BE7134" w:rsidP="00B87A0F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</w:p>
          <w:p w:rsidR="00D14506" w:rsidRPr="000D19BE" w:rsidRDefault="00BE7134" w:rsidP="00B87A0F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  <w:r w:rsidRPr="000E426C">
              <w:rPr>
                <w:b/>
                <w:bCs/>
              </w:rPr>
              <w:t xml:space="preserve">Wdrażanie do dbałości 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  <w:r w:rsidRPr="000E426C">
              <w:rPr>
                <w:b/>
                <w:bCs/>
              </w:rPr>
              <w:t xml:space="preserve">o higienę własną </w:t>
            </w:r>
          </w:p>
          <w:p w:rsidR="00D14506" w:rsidRPr="000E426C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  <w:r w:rsidRPr="000E426C">
              <w:rPr>
                <w:b/>
                <w:bCs/>
              </w:rPr>
              <w:t>i otoczenia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</w:p>
        </w:tc>
        <w:tc>
          <w:tcPr>
            <w:tcW w:w="63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B67595" w:rsidRDefault="00D14506" w:rsidP="00D6262D">
            <w:pPr>
              <w:pStyle w:val="Zawartotabeli"/>
              <w:numPr>
                <w:ilvl w:val="0"/>
                <w:numId w:val="8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>przekazywanie uczniom wiedzy dot. higieny osobistej i wiedzy na temat sposobów zapobiegania chorobom podczas lekcji wychow</w:t>
            </w:r>
            <w:r>
              <w:t xml:space="preserve">awczych, przyrody, biologii i </w:t>
            </w:r>
            <w:r w:rsidRPr="000D19BE">
              <w:t>WDŻ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D6262D">
            <w:pPr>
              <w:pStyle w:val="Zawartotabeli"/>
              <w:numPr>
                <w:ilvl w:val="0"/>
                <w:numId w:val="8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 xml:space="preserve">przeprowadzenie spotkań </w:t>
            </w:r>
            <w:r>
              <w:t xml:space="preserve"> </w:t>
            </w:r>
            <w:r w:rsidRPr="000D19BE">
              <w:t xml:space="preserve">i pogadanek z pielęgniarką </w:t>
            </w:r>
            <w:r>
              <w:t xml:space="preserve">                          </w:t>
            </w:r>
            <w:r w:rsidRPr="000D19BE">
              <w:t xml:space="preserve">i stomatologiem </w:t>
            </w:r>
          </w:p>
          <w:p w:rsidR="00ED6742" w:rsidRPr="000D19BE" w:rsidRDefault="00ED6742" w:rsidP="00ED6742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D6262D">
            <w:pPr>
              <w:pStyle w:val="Zawartotabeli"/>
              <w:numPr>
                <w:ilvl w:val="0"/>
                <w:numId w:val="8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>fluoryzacja zębów w klasach 1-4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t>cały rok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t>cały rok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t>cały rok</w:t>
            </w:r>
          </w:p>
        </w:tc>
        <w:tc>
          <w:tcPr>
            <w:tcW w:w="29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wychowawcy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t xml:space="preserve">nauczyciele przedmiotów 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wychowawca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t>pielęgniarka szkolna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t>stomatolog szkolny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t>pielęgniarka szkolna</w:t>
            </w:r>
          </w:p>
        </w:tc>
        <w:tc>
          <w:tcPr>
            <w:tcW w:w="2642" w:type="dxa"/>
          </w:tcPr>
          <w:p w:rsidR="00D14506" w:rsidRDefault="00D14506" w:rsidP="009250B0">
            <w:pPr>
              <w:pStyle w:val="Zawartotabeli"/>
              <w:snapToGrid w:val="0"/>
            </w:pPr>
          </w:p>
          <w:p w:rsidR="00D14506" w:rsidRPr="000D19BE" w:rsidRDefault="00D14506" w:rsidP="009250B0">
            <w:pPr>
              <w:pStyle w:val="Zawartotabeli"/>
            </w:pPr>
          </w:p>
        </w:tc>
      </w:tr>
      <w:tr w:rsidR="00D14506" w:rsidRPr="00611542" w:rsidTr="00ED6742">
        <w:trPr>
          <w:gridAfter w:val="4"/>
          <w:wAfter w:w="13722" w:type="dxa"/>
        </w:trPr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Default="00D14506" w:rsidP="00B87A0F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BE7134" w:rsidRPr="000D19BE" w:rsidRDefault="00BE7134" w:rsidP="00B87A0F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3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rPr>
                <w:b/>
                <w:bCs/>
              </w:rPr>
              <w:t>Promowanie aktywności fizycznej</w:t>
            </w:r>
          </w:p>
        </w:tc>
        <w:tc>
          <w:tcPr>
            <w:tcW w:w="63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B67595" w:rsidRDefault="00D14506" w:rsidP="00D6262D">
            <w:pPr>
              <w:pStyle w:val="Zawartotabeli"/>
              <w:numPr>
                <w:ilvl w:val="0"/>
                <w:numId w:val="12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>organizacja zajęć promujących aktywne sposoby spędzania wolnego czasu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left="720" w:right="111"/>
            </w:pPr>
          </w:p>
          <w:p w:rsidR="00506900" w:rsidRPr="000D19BE" w:rsidRDefault="00D14506" w:rsidP="00D6262D">
            <w:pPr>
              <w:pStyle w:val="Zawartotabeli"/>
              <w:numPr>
                <w:ilvl w:val="0"/>
                <w:numId w:val="12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>udział uczniów w zajęciach na basenie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t>cały rok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t>cały rok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</w:tc>
        <w:tc>
          <w:tcPr>
            <w:tcW w:w="29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t xml:space="preserve">zespół nauczycieli </w:t>
            </w:r>
            <w:proofErr w:type="spellStart"/>
            <w:r w:rsidRPr="000D19BE">
              <w:t>wf</w:t>
            </w:r>
            <w:proofErr w:type="spellEnd"/>
          </w:p>
          <w:p w:rsidR="00506900" w:rsidRPr="000D19BE" w:rsidRDefault="00506900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 xml:space="preserve">wychowawcy 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t xml:space="preserve">wychowawcy klas 3 </w:t>
            </w:r>
          </w:p>
          <w:p w:rsidR="00506900" w:rsidRPr="000D19BE" w:rsidRDefault="00506900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</w:tc>
        <w:tc>
          <w:tcPr>
            <w:tcW w:w="2642" w:type="dxa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</w:tc>
      </w:tr>
      <w:tr w:rsidR="00D14506" w:rsidRPr="00611542" w:rsidTr="00ED6742">
        <w:trPr>
          <w:gridAfter w:val="4"/>
          <w:wAfter w:w="13722" w:type="dxa"/>
        </w:trPr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Default="00D14506" w:rsidP="00B87A0F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BE7134" w:rsidRPr="000D19BE" w:rsidRDefault="00BE7134" w:rsidP="00B87A0F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4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  <w:r w:rsidRPr="000D19BE">
              <w:rPr>
                <w:b/>
                <w:bCs/>
              </w:rPr>
              <w:t xml:space="preserve">Rozwijanie wrażliwości na piękno przyrody 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rPr>
                <w:b/>
                <w:bCs/>
              </w:rPr>
              <w:t xml:space="preserve">i kształtowanie postaw proekologicznych </w:t>
            </w:r>
          </w:p>
        </w:tc>
        <w:tc>
          <w:tcPr>
            <w:tcW w:w="63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3F5D74" w:rsidRDefault="00D14506" w:rsidP="00D6262D">
            <w:pPr>
              <w:pStyle w:val="Zawartotabeli"/>
              <w:numPr>
                <w:ilvl w:val="0"/>
                <w:numId w:val="13"/>
              </w:numPr>
              <w:tabs>
                <w:tab w:val="left" w:pos="8564"/>
              </w:tabs>
              <w:snapToGrid w:val="0"/>
              <w:ind w:right="111"/>
            </w:pPr>
            <w:r w:rsidRPr="003F5D74">
              <w:t xml:space="preserve">organizowanie  zajęć edukacyjnych oraz wycieczek  </w:t>
            </w:r>
            <w:r w:rsidR="00226C62" w:rsidRPr="003F5D74">
              <w:t xml:space="preserve">          </w:t>
            </w:r>
            <w:r w:rsidRPr="003F5D74">
              <w:t>w ramach lekcji wychowawczych, biologii, czy chemii</w:t>
            </w:r>
            <w:r w:rsidR="00B07123" w:rsidRPr="003F5D74">
              <w:t>*</w:t>
            </w:r>
            <w:r w:rsidRPr="003F5D74">
              <w:t xml:space="preserve"> </w:t>
            </w:r>
          </w:p>
          <w:p w:rsidR="00D14506" w:rsidRPr="00C07BAA" w:rsidRDefault="00D14506" w:rsidP="009250B0">
            <w:pPr>
              <w:pStyle w:val="Zawartotabeli"/>
              <w:tabs>
                <w:tab w:val="left" w:pos="8564"/>
              </w:tabs>
              <w:snapToGrid w:val="0"/>
              <w:ind w:left="720" w:right="111"/>
            </w:pPr>
          </w:p>
          <w:p w:rsidR="00D14506" w:rsidRPr="00E8123E" w:rsidRDefault="00556B0A" w:rsidP="00D6262D">
            <w:pPr>
              <w:pStyle w:val="Zawartotabeli"/>
              <w:numPr>
                <w:ilvl w:val="0"/>
                <w:numId w:val="13"/>
              </w:numPr>
              <w:tabs>
                <w:tab w:val="left" w:pos="8564"/>
              </w:tabs>
              <w:snapToGrid w:val="0"/>
              <w:ind w:right="111"/>
            </w:pPr>
            <w:r w:rsidRPr="00E8123E">
              <w:t>udział w zajęciach przyrodniczych organizowanych przez LOP</w:t>
            </w:r>
            <w:r w:rsidR="003F5D74">
              <w:t>*</w:t>
            </w:r>
          </w:p>
          <w:p w:rsidR="00D14506" w:rsidRPr="00C07BAA" w:rsidRDefault="00D14506" w:rsidP="009250B0">
            <w:pPr>
              <w:pStyle w:val="Zawartotabeli"/>
              <w:tabs>
                <w:tab w:val="left" w:pos="8564"/>
              </w:tabs>
              <w:snapToGrid w:val="0"/>
              <w:ind w:left="720" w:right="111"/>
            </w:pPr>
          </w:p>
          <w:p w:rsidR="00D14506" w:rsidRPr="00C07BAA" w:rsidRDefault="00D14506" w:rsidP="00D6262D">
            <w:pPr>
              <w:pStyle w:val="Zawartotabeli"/>
              <w:numPr>
                <w:ilvl w:val="0"/>
                <w:numId w:val="13"/>
              </w:numPr>
              <w:tabs>
                <w:tab w:val="left" w:pos="8564"/>
              </w:tabs>
              <w:snapToGrid w:val="0"/>
              <w:ind w:right="111"/>
            </w:pPr>
            <w:r w:rsidRPr="00C07BAA">
              <w:t>prowadzenie całorocznej zbiórki makulatury i zużytych baterii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54262E" w:rsidRDefault="0054262E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C07BAA" w:rsidRDefault="00D14506" w:rsidP="00D6262D">
            <w:pPr>
              <w:pStyle w:val="Zawartotabeli"/>
              <w:numPr>
                <w:ilvl w:val="0"/>
                <w:numId w:val="13"/>
              </w:numPr>
              <w:tabs>
                <w:tab w:val="left" w:pos="8564"/>
              </w:tabs>
              <w:snapToGrid w:val="0"/>
              <w:ind w:right="111"/>
            </w:pPr>
            <w:r w:rsidRPr="00C07BAA">
              <w:t>zachęcanie uczniów do opieki nad zwierzętami poprzez akcje charytatywne na rzecz schroniska dla zwierząt</w:t>
            </w:r>
          </w:p>
          <w:p w:rsidR="00D14506" w:rsidRPr="00C07BAA" w:rsidRDefault="00D14506" w:rsidP="00556B0A">
            <w:pPr>
              <w:pStyle w:val="Zawartotabeli"/>
              <w:tabs>
                <w:tab w:val="left" w:pos="8564"/>
              </w:tabs>
              <w:snapToGrid w:val="0"/>
              <w:ind w:left="720" w:right="111"/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C07BAA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lastRenderedPageBreak/>
              <w:t>wg</w:t>
            </w:r>
            <w:r w:rsidRPr="00C07BAA">
              <w:t xml:space="preserve"> </w:t>
            </w:r>
            <w:r>
              <w:t>harmonogramu</w:t>
            </w:r>
          </w:p>
          <w:p w:rsidR="00D14506" w:rsidRPr="00C07BAA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C07BAA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C07BAA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C07BAA">
              <w:t>cały rok</w:t>
            </w:r>
          </w:p>
          <w:p w:rsidR="00D14506" w:rsidRPr="00C07BAA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54262E" w:rsidRDefault="0054262E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C07BAA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C07BAA">
              <w:t>cały rok</w:t>
            </w:r>
          </w:p>
          <w:p w:rsidR="00D14506" w:rsidRPr="00C07BAA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54262E" w:rsidRDefault="0054262E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C07BAA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C07BAA">
              <w:t>cały rok</w:t>
            </w:r>
          </w:p>
          <w:p w:rsidR="00D14506" w:rsidRPr="00C07BAA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C07BAA" w:rsidRDefault="00D14506" w:rsidP="00556B0A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</w:tc>
        <w:tc>
          <w:tcPr>
            <w:tcW w:w="29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506" w:rsidRPr="00C07BAA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C07BAA">
              <w:lastRenderedPageBreak/>
              <w:t>wychowawcy, nauczyciele przedmiotów</w:t>
            </w:r>
          </w:p>
          <w:p w:rsidR="00D14506" w:rsidRPr="00C07BAA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E8123E" w:rsidRDefault="00556B0A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E8123E">
              <w:t>nauczyciele edukacji wczesnoszkolnej</w:t>
            </w:r>
          </w:p>
          <w:p w:rsidR="00D14506" w:rsidRPr="00C07BAA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C07BAA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n-l odpowiedzialny za zbiórkę makulatury</w:t>
            </w:r>
          </w:p>
          <w:p w:rsidR="00D14506" w:rsidRPr="00C07BAA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C07BAA">
              <w:t xml:space="preserve">wychowawcy 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C07BAA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C07BAA">
              <w:t>opiekun wolontariatu</w:t>
            </w:r>
          </w:p>
          <w:p w:rsidR="00D14506" w:rsidRPr="00C07BAA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 xml:space="preserve"> i SU, </w:t>
            </w:r>
            <w:r w:rsidR="00862D14">
              <w:t xml:space="preserve">wychowawcy </w:t>
            </w:r>
          </w:p>
          <w:p w:rsidR="00D14506" w:rsidRPr="00C07BAA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</w:tc>
        <w:tc>
          <w:tcPr>
            <w:tcW w:w="2642" w:type="dxa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</w:tc>
      </w:tr>
      <w:tr w:rsidR="00D14506" w:rsidRPr="00611542" w:rsidTr="00ED6742">
        <w:trPr>
          <w:gridAfter w:val="4"/>
          <w:wAfter w:w="13722" w:type="dxa"/>
        </w:trPr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0D19BE" w:rsidRDefault="00BE7134" w:rsidP="00B87A0F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lastRenderedPageBreak/>
              <w:t>5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rPr>
                <w:b/>
                <w:bCs/>
              </w:rPr>
              <w:t>Zapoznanie</w:t>
            </w:r>
            <w:r w:rsidR="00F6132A">
              <w:rPr>
                <w:b/>
                <w:bCs/>
              </w:rPr>
              <w:t xml:space="preserve">                           </w:t>
            </w:r>
            <w:r w:rsidRPr="000D19BE">
              <w:rPr>
                <w:b/>
                <w:bCs/>
              </w:rPr>
              <w:t xml:space="preserve"> z podstawowymi zasadami </w:t>
            </w:r>
            <w:r>
              <w:rPr>
                <w:b/>
                <w:bCs/>
              </w:rPr>
              <w:t>bezpiecznego zachowania się w szkole i poza nią</w:t>
            </w:r>
          </w:p>
        </w:tc>
        <w:tc>
          <w:tcPr>
            <w:tcW w:w="63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44710" w:rsidRPr="00E8123E" w:rsidRDefault="00E44710" w:rsidP="00D6262D">
            <w:pPr>
              <w:pStyle w:val="Zawartotabeli"/>
              <w:numPr>
                <w:ilvl w:val="0"/>
                <w:numId w:val="14"/>
              </w:numPr>
              <w:tabs>
                <w:tab w:val="left" w:pos="8564"/>
              </w:tabs>
              <w:snapToGrid w:val="0"/>
              <w:ind w:right="111"/>
            </w:pPr>
            <w:r w:rsidRPr="00E8123E">
              <w:t>zapoznanie uczniów z drogą ewakuacyjna szkoły</w:t>
            </w:r>
          </w:p>
          <w:p w:rsidR="00E44710" w:rsidRDefault="00E44710" w:rsidP="00E4471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i/>
                <w:color w:val="FF0000"/>
              </w:rPr>
            </w:pPr>
          </w:p>
          <w:p w:rsidR="00E44710" w:rsidRPr="00E44710" w:rsidRDefault="00E44710" w:rsidP="00E4471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i/>
                <w:color w:val="FF0000"/>
              </w:rPr>
            </w:pPr>
          </w:p>
          <w:p w:rsidR="00D14506" w:rsidRDefault="00D14506" w:rsidP="00D6262D">
            <w:pPr>
              <w:pStyle w:val="Zawartotabeli"/>
              <w:numPr>
                <w:ilvl w:val="0"/>
                <w:numId w:val="14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>przeprowadzenie próbnej ewakuacji szkoły</w:t>
            </w:r>
          </w:p>
          <w:p w:rsidR="006C02D1" w:rsidRPr="000D19BE" w:rsidRDefault="006C02D1" w:rsidP="006C02D1">
            <w:pPr>
              <w:pStyle w:val="Zawartotabeli"/>
              <w:tabs>
                <w:tab w:val="left" w:pos="8564"/>
              </w:tabs>
              <w:snapToGrid w:val="0"/>
              <w:ind w:left="720" w:right="111"/>
            </w:pPr>
          </w:p>
          <w:p w:rsidR="00D14506" w:rsidRPr="000D19BE" w:rsidRDefault="00D14506" w:rsidP="00D6262D">
            <w:pPr>
              <w:pStyle w:val="Zawartotabeli"/>
              <w:numPr>
                <w:ilvl w:val="0"/>
                <w:numId w:val="14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>cykl spotkań z udzielania pierwszej pomocy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D6262D">
            <w:pPr>
              <w:pStyle w:val="Zawartotabeli"/>
              <w:numPr>
                <w:ilvl w:val="0"/>
                <w:numId w:val="14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>zapoznanie z zasadami ruchu drogowego np. poprzez przygotowanie konkursu, wyrabianie karty rowerowej</w:t>
            </w:r>
          </w:p>
          <w:p w:rsidR="00D14506" w:rsidRPr="0078506B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6C02D1" w:rsidRPr="000D19BE" w:rsidRDefault="00F37D1F" w:rsidP="00D6262D">
            <w:pPr>
              <w:pStyle w:val="Zawartotabeli"/>
              <w:numPr>
                <w:ilvl w:val="0"/>
                <w:numId w:val="14"/>
              </w:numPr>
              <w:tabs>
                <w:tab w:val="left" w:pos="8564"/>
              </w:tabs>
              <w:snapToGrid w:val="0"/>
              <w:ind w:right="111"/>
            </w:pPr>
            <w:r>
              <w:t xml:space="preserve">zapoznanie uczniów ze szkolnymi strategiami dot. bezpieczeństwa </w:t>
            </w:r>
            <w:r w:rsidR="006C02D1" w:rsidRPr="000D19BE">
              <w:t>szkolnymi</w:t>
            </w:r>
          </w:p>
          <w:p w:rsidR="00D14506" w:rsidRDefault="00D14506" w:rsidP="00D6262D">
            <w:pPr>
              <w:pStyle w:val="Zawartotabeli"/>
              <w:numPr>
                <w:ilvl w:val="0"/>
                <w:numId w:val="14"/>
              </w:numPr>
              <w:tabs>
                <w:tab w:val="left" w:pos="8564"/>
              </w:tabs>
              <w:snapToGrid w:val="0"/>
              <w:ind w:right="111"/>
            </w:pPr>
            <w:r>
              <w:t xml:space="preserve">przeprowadzanie pogadanek na </w:t>
            </w:r>
            <w:r w:rsidRPr="000D19BE">
              <w:t xml:space="preserve">lekcjach wychowawczych dotyczących zasad bezpieczeństwa podczas ferii i wakacji,  a także </w:t>
            </w:r>
            <w:r w:rsidR="006C02D1">
              <w:t xml:space="preserve">  </w:t>
            </w:r>
            <w:r w:rsidRPr="000D19BE">
              <w:t>w sytuacjach zagrażających życiu</w:t>
            </w:r>
          </w:p>
          <w:p w:rsidR="006C02D1" w:rsidRPr="000D19BE" w:rsidRDefault="006C02D1" w:rsidP="006C02D1">
            <w:pPr>
              <w:pStyle w:val="Zawartotabeli"/>
              <w:tabs>
                <w:tab w:val="left" w:pos="8564"/>
              </w:tabs>
              <w:snapToGrid w:val="0"/>
              <w:ind w:left="720" w:right="111"/>
            </w:pPr>
          </w:p>
          <w:p w:rsidR="00D14506" w:rsidRPr="000D19BE" w:rsidRDefault="00D14506" w:rsidP="00D6262D">
            <w:pPr>
              <w:pStyle w:val="Zawartotabeli"/>
              <w:numPr>
                <w:ilvl w:val="0"/>
                <w:numId w:val="14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>przeprowadzanie prelekcji przez przedstawicieli Policji, Straży Miejskiej i Straży Pożarnej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3468F2" w:rsidP="00D6262D">
            <w:pPr>
              <w:pStyle w:val="Zawartotabeli"/>
              <w:numPr>
                <w:ilvl w:val="0"/>
                <w:numId w:val="14"/>
              </w:numPr>
              <w:tabs>
                <w:tab w:val="left" w:pos="8564"/>
              </w:tabs>
              <w:snapToGrid w:val="0"/>
              <w:ind w:right="111"/>
            </w:pPr>
            <w:r w:rsidRPr="00E8123E">
              <w:t>wzmocnienie</w:t>
            </w:r>
            <w:r w:rsidRPr="00E8123E">
              <w:rPr>
                <w:i/>
                <w:color w:val="FF0000"/>
                <w:u w:val="single"/>
              </w:rPr>
              <w:t xml:space="preserve"> </w:t>
            </w:r>
            <w:r w:rsidR="00D14506" w:rsidRPr="000D19BE">
              <w:t xml:space="preserve"> dyżurów przez nauczycieli podczas przerw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CE1DAD" w:rsidP="00D6262D">
            <w:pPr>
              <w:pStyle w:val="Zawartotabeli"/>
              <w:numPr>
                <w:ilvl w:val="0"/>
                <w:numId w:val="14"/>
              </w:numPr>
              <w:tabs>
                <w:tab w:val="left" w:pos="8564"/>
              </w:tabs>
              <w:snapToGrid w:val="0"/>
              <w:ind w:right="111"/>
            </w:pPr>
            <w:r>
              <w:t>kontrolowanie monitoringu</w:t>
            </w:r>
          </w:p>
          <w:p w:rsidR="00CE1DAD" w:rsidRDefault="00CE1DAD" w:rsidP="00CE1DAD">
            <w:pPr>
              <w:pStyle w:val="Zawartotabeli"/>
              <w:tabs>
                <w:tab w:val="left" w:pos="8564"/>
              </w:tabs>
              <w:snapToGrid w:val="0"/>
              <w:ind w:left="720" w:right="111"/>
            </w:pPr>
          </w:p>
          <w:p w:rsidR="00F37D1F" w:rsidRPr="00E8123E" w:rsidRDefault="00F37D1F" w:rsidP="00D6262D">
            <w:pPr>
              <w:pStyle w:val="Zawartotabeli"/>
              <w:numPr>
                <w:ilvl w:val="0"/>
                <w:numId w:val="14"/>
              </w:numPr>
              <w:tabs>
                <w:tab w:val="left" w:pos="8564"/>
              </w:tabs>
              <w:snapToGrid w:val="0"/>
              <w:ind w:right="111"/>
            </w:pPr>
            <w:r w:rsidRPr="00E8123E">
              <w:t xml:space="preserve">prowadzenie </w:t>
            </w:r>
            <w:r w:rsidR="003468F2" w:rsidRPr="00E8123E">
              <w:t>„</w:t>
            </w:r>
            <w:r w:rsidRPr="00E8123E">
              <w:t xml:space="preserve">księgi gości </w:t>
            </w:r>
            <w:r w:rsidR="003468F2" w:rsidRPr="00E8123E">
              <w:t>„ i dyżurów na półpiętrze  przy szatni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44710" w:rsidRPr="00E8123E" w:rsidRDefault="00E44710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E8123E">
              <w:t>co najmniej raz w roku</w:t>
            </w:r>
          </w:p>
          <w:p w:rsidR="00E44710" w:rsidRDefault="00E44710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co dwa lata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cały rok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6C02D1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cały rok</w:t>
            </w:r>
          </w:p>
          <w:p w:rsidR="006C02D1" w:rsidRDefault="006C02D1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6C02D1" w:rsidRDefault="006C02D1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F37D1F" w:rsidRDefault="00F37D1F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6C02D1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wg potrzeb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cały rok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CE1DAD" w:rsidRDefault="00CE1DAD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F37D1F" w:rsidRDefault="00F37D1F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 xml:space="preserve">cały rok 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wg  grafiku</w:t>
            </w:r>
          </w:p>
          <w:p w:rsidR="00CE1DAD" w:rsidRDefault="00CE1DAD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cały rok</w:t>
            </w:r>
          </w:p>
          <w:p w:rsidR="003468F2" w:rsidRDefault="003468F2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3468F2" w:rsidRPr="000D19BE" w:rsidRDefault="003468F2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 xml:space="preserve">cały rok </w:t>
            </w:r>
          </w:p>
        </w:tc>
        <w:tc>
          <w:tcPr>
            <w:tcW w:w="29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44710" w:rsidRPr="00E8123E" w:rsidRDefault="00E44710" w:rsidP="00E4471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E8123E">
              <w:t xml:space="preserve">nauczyciel </w:t>
            </w:r>
            <w:proofErr w:type="spellStart"/>
            <w:r w:rsidRPr="00E8123E">
              <w:t>EdB</w:t>
            </w:r>
            <w:proofErr w:type="spellEnd"/>
          </w:p>
          <w:p w:rsidR="00E44710" w:rsidRPr="00E8123E" w:rsidRDefault="00E44710" w:rsidP="00E4471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E8123E">
              <w:t>wychowawcy</w:t>
            </w:r>
          </w:p>
          <w:p w:rsidR="00E44710" w:rsidRDefault="00E44710" w:rsidP="00E4471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dyrekcja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6C02D1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 xml:space="preserve">nauczyciel </w:t>
            </w:r>
            <w:proofErr w:type="spellStart"/>
            <w:r>
              <w:t>EdB</w:t>
            </w:r>
            <w:proofErr w:type="spellEnd"/>
            <w:r>
              <w:t xml:space="preserve">, </w:t>
            </w:r>
            <w:r w:rsidR="00D14506">
              <w:t>pedagog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6C02D1" w:rsidRDefault="006C02D1" w:rsidP="006C02D1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 xml:space="preserve">nauczyciel techniki  i </w:t>
            </w:r>
            <w:proofErr w:type="spellStart"/>
            <w:r>
              <w:t>EdB</w:t>
            </w:r>
            <w:proofErr w:type="spellEnd"/>
          </w:p>
          <w:p w:rsidR="00D14506" w:rsidRDefault="006C02D1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 xml:space="preserve">wychowawcy </w:t>
            </w:r>
          </w:p>
          <w:p w:rsidR="006C02D1" w:rsidRDefault="006C02D1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F37D1F" w:rsidRDefault="00F37D1F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6C02D1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pedagog, wychowawcy</w:t>
            </w:r>
          </w:p>
          <w:p w:rsidR="006C02D1" w:rsidRDefault="006C02D1" w:rsidP="006C02D1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wychowawcy</w:t>
            </w:r>
          </w:p>
          <w:p w:rsidR="006C02D1" w:rsidRDefault="006C02D1" w:rsidP="006C02D1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6C02D1">
              <w:t xml:space="preserve">nauczyciel techniki  i </w:t>
            </w:r>
            <w:proofErr w:type="spellStart"/>
            <w:r w:rsidRPr="006C02D1">
              <w:t>EdB</w:t>
            </w:r>
            <w:proofErr w:type="spellEnd"/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6C02D1" w:rsidRDefault="006C02D1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CE1DAD" w:rsidRDefault="00CE1DAD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F37D1F" w:rsidRDefault="00F37D1F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6C02D1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 xml:space="preserve">wychowawcy, </w:t>
            </w:r>
            <w:r w:rsidR="00D14506">
              <w:t>pedagog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 xml:space="preserve">nauczyciele </w:t>
            </w:r>
          </w:p>
          <w:p w:rsidR="00CE1DAD" w:rsidRDefault="00CE1DAD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dyrekcja</w:t>
            </w:r>
          </w:p>
        </w:tc>
        <w:tc>
          <w:tcPr>
            <w:tcW w:w="2642" w:type="dxa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</w:tc>
      </w:tr>
      <w:tr w:rsidR="00E8123E" w:rsidRPr="00611542" w:rsidTr="00ED6742">
        <w:trPr>
          <w:gridAfter w:val="4"/>
          <w:wAfter w:w="13722" w:type="dxa"/>
        </w:trPr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8123E" w:rsidRDefault="0041615A" w:rsidP="00B87A0F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6.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8123E" w:rsidRPr="003F5D74" w:rsidRDefault="00E8123E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  <w:r w:rsidRPr="003F5D74">
              <w:rPr>
                <w:b/>
                <w:bCs/>
              </w:rPr>
              <w:t xml:space="preserve">Zapoznanie z podstawowymi </w:t>
            </w:r>
            <w:r w:rsidRPr="003F5D74">
              <w:rPr>
                <w:b/>
                <w:bCs/>
              </w:rPr>
              <w:lastRenderedPageBreak/>
              <w:t xml:space="preserve">zasadami bezpiecznego zachowania się w szkole i poza nią w czasie </w:t>
            </w:r>
            <w:proofErr w:type="spellStart"/>
            <w:r w:rsidR="0041615A" w:rsidRPr="003F5D74">
              <w:rPr>
                <w:b/>
                <w:bCs/>
              </w:rPr>
              <w:t>pandemi</w:t>
            </w:r>
            <w:proofErr w:type="spellEnd"/>
            <w:r w:rsidR="0041615A" w:rsidRPr="003F5D74">
              <w:rPr>
                <w:b/>
                <w:bCs/>
              </w:rPr>
              <w:t xml:space="preserve"> </w:t>
            </w:r>
            <w:proofErr w:type="spellStart"/>
            <w:r w:rsidR="0041615A" w:rsidRPr="003F5D74">
              <w:rPr>
                <w:b/>
                <w:bCs/>
              </w:rPr>
              <w:t>C</w:t>
            </w:r>
            <w:r w:rsidRPr="003F5D74">
              <w:rPr>
                <w:b/>
                <w:bCs/>
              </w:rPr>
              <w:t>ovid</w:t>
            </w:r>
            <w:proofErr w:type="spellEnd"/>
            <w:r w:rsidRPr="003F5D74">
              <w:rPr>
                <w:b/>
                <w:bCs/>
              </w:rPr>
              <w:t>- 19</w:t>
            </w:r>
            <w:r w:rsidR="0041615A" w:rsidRPr="003F5D74">
              <w:rPr>
                <w:b/>
                <w:bCs/>
              </w:rPr>
              <w:t xml:space="preserve"> oraz</w:t>
            </w:r>
          </w:p>
          <w:p w:rsidR="0041615A" w:rsidRPr="003F5D74" w:rsidRDefault="0041615A" w:rsidP="0041615A">
            <w:pPr>
              <w:pStyle w:val="Zawartotabeli"/>
              <w:rPr>
                <w:b/>
                <w:bCs/>
              </w:rPr>
            </w:pPr>
            <w:r w:rsidRPr="003F5D74">
              <w:rPr>
                <w:b/>
                <w:bCs/>
              </w:rPr>
              <w:t xml:space="preserve">wzmocnienie wiedzy i zachowań prozdrowotnych związanych z </w:t>
            </w:r>
            <w:proofErr w:type="spellStart"/>
            <w:r w:rsidRPr="003F5D74">
              <w:rPr>
                <w:b/>
                <w:bCs/>
              </w:rPr>
              <w:t>koronawirusem</w:t>
            </w:r>
            <w:proofErr w:type="spellEnd"/>
            <w:r w:rsidRPr="003F5D74">
              <w:rPr>
                <w:b/>
                <w:bCs/>
              </w:rPr>
              <w:t xml:space="preserve"> wywołującym chorobę </w:t>
            </w:r>
            <w:proofErr w:type="spellStart"/>
            <w:r w:rsidRPr="003F5D74">
              <w:rPr>
                <w:b/>
                <w:bCs/>
              </w:rPr>
              <w:t>covid</w:t>
            </w:r>
            <w:proofErr w:type="spellEnd"/>
            <w:r w:rsidRPr="003F5D74">
              <w:rPr>
                <w:b/>
                <w:bCs/>
              </w:rPr>
              <w:t xml:space="preserve"> – 19 </w:t>
            </w:r>
          </w:p>
          <w:p w:rsidR="0041615A" w:rsidRPr="003F5D74" w:rsidRDefault="0041615A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</w:p>
          <w:p w:rsidR="00E8123E" w:rsidRPr="003F5D74" w:rsidRDefault="00E8123E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</w:p>
        </w:tc>
        <w:tc>
          <w:tcPr>
            <w:tcW w:w="63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1615A" w:rsidRPr="003F5D74" w:rsidRDefault="0041615A" w:rsidP="00D6262D">
            <w:pPr>
              <w:pStyle w:val="Zawartotabeli"/>
              <w:numPr>
                <w:ilvl w:val="0"/>
                <w:numId w:val="14"/>
              </w:numPr>
              <w:tabs>
                <w:tab w:val="left" w:pos="8564"/>
              </w:tabs>
              <w:snapToGrid w:val="0"/>
              <w:ind w:right="111"/>
            </w:pPr>
            <w:r w:rsidRPr="003F5D74">
              <w:rPr>
                <w:bCs/>
              </w:rPr>
              <w:lastRenderedPageBreak/>
              <w:t xml:space="preserve">Przeprowadzenie pogadanek na lekcjach dotyczących procedur bezpieczeństwa w okresie pandemii </w:t>
            </w:r>
            <w:proofErr w:type="spellStart"/>
            <w:r w:rsidRPr="003F5D74">
              <w:rPr>
                <w:bCs/>
              </w:rPr>
              <w:t>Covid</w:t>
            </w:r>
            <w:proofErr w:type="spellEnd"/>
            <w:r w:rsidRPr="003F5D74">
              <w:rPr>
                <w:bCs/>
              </w:rPr>
              <w:t xml:space="preserve"> -19</w:t>
            </w:r>
          </w:p>
          <w:p w:rsidR="0041615A" w:rsidRPr="003F5D74" w:rsidRDefault="0041615A" w:rsidP="00D6262D">
            <w:pPr>
              <w:pStyle w:val="Zawartotabeli"/>
              <w:numPr>
                <w:ilvl w:val="0"/>
                <w:numId w:val="14"/>
              </w:numPr>
              <w:tabs>
                <w:tab w:val="left" w:pos="8564"/>
              </w:tabs>
              <w:snapToGrid w:val="0"/>
              <w:ind w:right="111"/>
            </w:pPr>
            <w:r w:rsidRPr="003F5D74">
              <w:rPr>
                <w:bCs/>
              </w:rPr>
              <w:lastRenderedPageBreak/>
              <w:t xml:space="preserve">Przeprowadzenie konkursów związanych z tematyką </w:t>
            </w:r>
            <w:proofErr w:type="spellStart"/>
            <w:r w:rsidRPr="003F5D74">
              <w:rPr>
                <w:bCs/>
              </w:rPr>
              <w:t>Covid</w:t>
            </w:r>
            <w:proofErr w:type="spellEnd"/>
            <w:r w:rsidRPr="003F5D74">
              <w:rPr>
                <w:bCs/>
              </w:rPr>
              <w:t xml:space="preserve"> - 19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8F1" w:rsidRDefault="009838F1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lastRenderedPageBreak/>
              <w:t xml:space="preserve">wrzesień –  </w:t>
            </w:r>
          </w:p>
          <w:p w:rsidR="009838F1" w:rsidRDefault="009838F1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cały rok</w:t>
            </w:r>
          </w:p>
          <w:p w:rsidR="0041615A" w:rsidRPr="00E8123E" w:rsidRDefault="0041615A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lastRenderedPageBreak/>
              <w:t>październik - listopad</w:t>
            </w:r>
          </w:p>
        </w:tc>
        <w:tc>
          <w:tcPr>
            <w:tcW w:w="29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1615A" w:rsidRDefault="0041615A" w:rsidP="00E4471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lastRenderedPageBreak/>
              <w:t>wychowawcy , nauczyciele</w:t>
            </w:r>
          </w:p>
          <w:p w:rsidR="0041615A" w:rsidRDefault="0041615A" w:rsidP="00E4471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41615A" w:rsidRPr="00E8123E" w:rsidRDefault="0041615A" w:rsidP="00E4471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lastRenderedPageBreak/>
              <w:t>nauczyciele 1-3 oraz nauczyciele plastyki, techniki</w:t>
            </w:r>
          </w:p>
        </w:tc>
        <w:tc>
          <w:tcPr>
            <w:tcW w:w="2642" w:type="dxa"/>
          </w:tcPr>
          <w:p w:rsidR="00E8123E" w:rsidRDefault="00E8123E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</w:tc>
      </w:tr>
      <w:tr w:rsidR="00D14506" w:rsidRPr="00611542" w:rsidTr="00ED6742">
        <w:trPr>
          <w:gridAfter w:val="4"/>
          <w:wAfter w:w="13722" w:type="dxa"/>
        </w:trPr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0D19BE" w:rsidRDefault="0041615A" w:rsidP="00B87A0F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lastRenderedPageBreak/>
              <w:t>7.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  <w:r w:rsidRPr="000D19BE">
              <w:rPr>
                <w:b/>
                <w:bCs/>
              </w:rPr>
              <w:t xml:space="preserve">Zapoznanie 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  <w:r w:rsidRPr="000D19BE">
              <w:rPr>
                <w:b/>
                <w:bCs/>
              </w:rPr>
              <w:t xml:space="preserve">z podstawową wiedzą 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  <w:r w:rsidRPr="000D19BE">
              <w:rPr>
                <w:b/>
                <w:bCs/>
              </w:rPr>
              <w:t xml:space="preserve">na temat uzależnień 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rPr>
                <w:b/>
                <w:bCs/>
              </w:rPr>
              <w:t>i uświadomienie zagrożeń z nich płynących</w:t>
            </w:r>
          </w:p>
        </w:tc>
        <w:tc>
          <w:tcPr>
            <w:tcW w:w="63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571F9B" w:rsidRPr="00E8123E" w:rsidRDefault="00571F9B" w:rsidP="00D6262D">
            <w:pPr>
              <w:pStyle w:val="Zawartotabeli"/>
              <w:numPr>
                <w:ilvl w:val="0"/>
                <w:numId w:val="4"/>
              </w:numPr>
              <w:tabs>
                <w:tab w:val="left" w:pos="8564"/>
              </w:tabs>
              <w:snapToGrid w:val="0"/>
              <w:ind w:right="111"/>
            </w:pPr>
            <w:r w:rsidRPr="00E8123E">
              <w:t>udział w radach szkoleniowych dot. rozpoznawania objawów i skutków różnego rodzaju uzależnień w szczególności od środków psychoaktywnych i środków zastępczych</w:t>
            </w:r>
          </w:p>
          <w:p w:rsidR="003468F2" w:rsidRPr="003468F2" w:rsidRDefault="003468F2" w:rsidP="00D6262D">
            <w:pPr>
              <w:pStyle w:val="Zawartotabeli"/>
              <w:numPr>
                <w:ilvl w:val="0"/>
                <w:numId w:val="4"/>
              </w:numPr>
              <w:tabs>
                <w:tab w:val="left" w:pos="8564"/>
              </w:tabs>
              <w:snapToGrid w:val="0"/>
              <w:ind w:right="111"/>
              <w:rPr>
                <w:b/>
                <w:i/>
                <w:color w:val="FF0000"/>
              </w:rPr>
            </w:pPr>
            <w:r w:rsidRPr="00E8123E">
              <w:t>spotkania z osobami uzależnionymi, które pozytywnie ukończyły terapię lub z ich rodzicami czy terapeutami</w:t>
            </w:r>
            <w:r w:rsidRPr="003468F2">
              <w:rPr>
                <w:b/>
                <w:i/>
                <w:color w:val="FF0000"/>
              </w:rPr>
              <w:t>.</w:t>
            </w:r>
          </w:p>
          <w:p w:rsidR="00D14506" w:rsidRPr="00B67595" w:rsidRDefault="00D14506" w:rsidP="00D6262D">
            <w:pPr>
              <w:pStyle w:val="Zawartotabeli"/>
              <w:numPr>
                <w:ilvl w:val="0"/>
                <w:numId w:val="4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>spotkania i warsztaty z dla uczniów</w:t>
            </w:r>
          </w:p>
          <w:p w:rsidR="003468F2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left="720" w:right="111"/>
            </w:pPr>
            <w:r w:rsidRPr="000D19BE">
              <w:t>i rodziców z organizacjami zajmującymi się profilaktyką uzależnień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B67595" w:rsidRDefault="00D14506" w:rsidP="00D6262D">
            <w:pPr>
              <w:pStyle w:val="Zawartotabeli"/>
              <w:numPr>
                <w:ilvl w:val="0"/>
                <w:numId w:val="4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 xml:space="preserve">wykorzystanie tematyki lekcyjnej 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left="720" w:right="111"/>
            </w:pPr>
            <w:r w:rsidRPr="000D19BE">
              <w:t xml:space="preserve">na wszystkich przedmiotach do szerzenia wiedzy </w:t>
            </w:r>
            <w:r w:rsidR="00226C62">
              <w:t xml:space="preserve">           </w:t>
            </w:r>
            <w:r w:rsidRPr="000D19BE">
              <w:t>o przyczynach i skutkach uzależnień oraz sposobach ich zapobiegania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wg harmonogramu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 xml:space="preserve">cały rok 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wg potrzeb</w:t>
            </w:r>
          </w:p>
        </w:tc>
        <w:tc>
          <w:tcPr>
            <w:tcW w:w="29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pedagog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wychowawcy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pedagog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nauczyciele przedmiotów</w:t>
            </w:r>
          </w:p>
        </w:tc>
        <w:tc>
          <w:tcPr>
            <w:tcW w:w="2642" w:type="dxa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</w:tc>
      </w:tr>
      <w:tr w:rsidR="00D14506" w:rsidRPr="00611542" w:rsidTr="00D14506">
        <w:tc>
          <w:tcPr>
            <w:tcW w:w="1525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26C62" w:rsidRPr="003F5D74" w:rsidRDefault="00D67C89" w:rsidP="00F6132A">
            <w:pPr>
              <w:pStyle w:val="Zawartotabeli"/>
              <w:tabs>
                <w:tab w:val="left" w:pos="8564"/>
              </w:tabs>
              <w:snapToGrid w:val="0"/>
              <w:ind w:right="111"/>
              <w:jc w:val="center"/>
              <w:rPr>
                <w:b/>
                <w:bCs/>
                <w:sz w:val="32"/>
                <w:szCs w:val="32"/>
              </w:rPr>
            </w:pPr>
            <w:r w:rsidRPr="003F5D74">
              <w:rPr>
                <w:b/>
                <w:bCs/>
                <w:sz w:val="32"/>
                <w:szCs w:val="32"/>
              </w:rPr>
              <w:t>Cel 6 - strefa fizyczna- wchodzi w życie z dniem 1 września i obowiązuje do odwołania</w:t>
            </w:r>
          </w:p>
          <w:p w:rsidR="00D67C89" w:rsidRPr="00D67C89" w:rsidRDefault="00D67C89" w:rsidP="00F6132A">
            <w:pPr>
              <w:pStyle w:val="Zawartotabeli"/>
              <w:tabs>
                <w:tab w:val="left" w:pos="8564"/>
              </w:tabs>
              <w:snapToGrid w:val="0"/>
              <w:ind w:right="111"/>
              <w:jc w:val="center"/>
              <w:rPr>
                <w:b/>
                <w:bCs/>
                <w:color w:val="FF0000"/>
                <w:sz w:val="36"/>
                <w:szCs w:val="36"/>
              </w:rPr>
            </w:pPr>
          </w:p>
          <w:p w:rsidR="00D14506" w:rsidRDefault="00BE7134" w:rsidP="00F6132A">
            <w:pPr>
              <w:pStyle w:val="Zawartotabeli"/>
              <w:tabs>
                <w:tab w:val="left" w:pos="8564"/>
              </w:tabs>
              <w:snapToGrid w:val="0"/>
              <w:ind w:right="111"/>
              <w:jc w:val="center"/>
              <w:rPr>
                <w:b/>
                <w:bCs/>
                <w:sz w:val="40"/>
                <w:szCs w:val="40"/>
              </w:rPr>
            </w:pPr>
            <w:r w:rsidRPr="00226C62">
              <w:rPr>
                <w:b/>
                <w:bCs/>
                <w:sz w:val="40"/>
                <w:szCs w:val="40"/>
              </w:rPr>
              <w:t xml:space="preserve">III  </w:t>
            </w:r>
            <w:r w:rsidR="00F6132A" w:rsidRPr="00226C62">
              <w:rPr>
                <w:b/>
                <w:bCs/>
                <w:sz w:val="40"/>
                <w:szCs w:val="40"/>
              </w:rPr>
              <w:t>Sfera społeczna</w:t>
            </w:r>
          </w:p>
          <w:p w:rsidR="00226C62" w:rsidRPr="00226C62" w:rsidRDefault="00226C62" w:rsidP="00F6132A">
            <w:pPr>
              <w:pStyle w:val="Zawartotabeli"/>
              <w:tabs>
                <w:tab w:val="left" w:pos="8564"/>
              </w:tabs>
              <w:snapToGrid w:val="0"/>
              <w:ind w:right="111"/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091" w:type="dxa"/>
            <w:gridSpan w:val="2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091" w:type="dxa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091" w:type="dxa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091" w:type="dxa"/>
          </w:tcPr>
          <w:p w:rsidR="00D14506" w:rsidRPr="000F4F11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jc w:val="center"/>
              <w:rPr>
                <w:b/>
                <w:bCs/>
                <w:sz w:val="40"/>
                <w:szCs w:val="36"/>
              </w:rPr>
            </w:pPr>
            <w:r w:rsidRPr="000F4F11">
              <w:rPr>
                <w:b/>
                <w:bCs/>
                <w:sz w:val="40"/>
                <w:szCs w:val="36"/>
              </w:rPr>
              <w:t>Sfera społeczna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  <w:sz w:val="36"/>
                <w:szCs w:val="36"/>
              </w:rPr>
            </w:pPr>
          </w:p>
        </w:tc>
      </w:tr>
      <w:tr w:rsidR="00D14506" w:rsidRPr="00611542" w:rsidTr="00F6132A">
        <w:trPr>
          <w:gridAfter w:val="4"/>
          <w:wAfter w:w="13722" w:type="dxa"/>
        </w:trPr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7134" w:rsidRDefault="00BE7134" w:rsidP="00B87A0F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BE7134" w:rsidP="00B87A0F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1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  <w:r w:rsidRPr="000D19BE">
              <w:rPr>
                <w:b/>
                <w:bCs/>
              </w:rPr>
              <w:t xml:space="preserve">Przygotowanie uczniów do życia 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rPr>
                <w:b/>
                <w:bCs/>
              </w:rPr>
              <w:t xml:space="preserve">w demokratycznym </w:t>
            </w:r>
            <w:r w:rsidRPr="000D19BE">
              <w:rPr>
                <w:b/>
                <w:bCs/>
              </w:rPr>
              <w:lastRenderedPageBreak/>
              <w:t>społeczeństwie</w:t>
            </w:r>
          </w:p>
        </w:tc>
        <w:tc>
          <w:tcPr>
            <w:tcW w:w="63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32A" w:rsidRDefault="00F6132A" w:rsidP="00F6132A">
            <w:pPr>
              <w:pStyle w:val="Zawartotabeli"/>
              <w:tabs>
                <w:tab w:val="left" w:pos="8564"/>
              </w:tabs>
              <w:snapToGrid w:val="0"/>
              <w:ind w:left="720" w:right="111"/>
            </w:pPr>
          </w:p>
          <w:p w:rsidR="00D14506" w:rsidRDefault="00D14506" w:rsidP="00D6262D">
            <w:pPr>
              <w:pStyle w:val="Zawartotabeli"/>
              <w:numPr>
                <w:ilvl w:val="0"/>
                <w:numId w:val="5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 xml:space="preserve">przeprowadzenie wyborów do samorządów klasowych </w:t>
            </w:r>
            <w:r w:rsidR="00236E40">
              <w:t xml:space="preserve">  </w:t>
            </w:r>
            <w:r w:rsidRPr="000D19BE">
              <w:t>i Samorządu Uczniowskiego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left="720" w:right="111"/>
            </w:pPr>
          </w:p>
          <w:p w:rsidR="00D14506" w:rsidRDefault="00D14506" w:rsidP="00D6262D">
            <w:pPr>
              <w:pStyle w:val="Zawartotabeli"/>
              <w:numPr>
                <w:ilvl w:val="0"/>
                <w:numId w:val="5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>przeprowadzenie wyborów opiekuna SU</w:t>
            </w:r>
          </w:p>
          <w:p w:rsidR="00236E40" w:rsidRPr="000D19BE" w:rsidRDefault="00236E40" w:rsidP="00236E4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D6262D">
            <w:pPr>
              <w:pStyle w:val="Zawartotabeli"/>
              <w:numPr>
                <w:ilvl w:val="0"/>
                <w:numId w:val="5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>przeprowadzenie ślubowania klas pierwszych</w:t>
            </w:r>
          </w:p>
          <w:p w:rsidR="00236E40" w:rsidRPr="000D19BE" w:rsidRDefault="00236E40" w:rsidP="00236E4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F6132A" w:rsidRDefault="00D14506" w:rsidP="00D6262D">
            <w:pPr>
              <w:pStyle w:val="Zawartotabeli"/>
              <w:numPr>
                <w:ilvl w:val="0"/>
                <w:numId w:val="5"/>
              </w:numPr>
              <w:tabs>
                <w:tab w:val="left" w:pos="8564"/>
              </w:tabs>
              <w:snapToGrid w:val="0"/>
              <w:ind w:right="111"/>
            </w:pPr>
            <w:r w:rsidRPr="00226C62">
              <w:rPr>
                <w:bCs/>
              </w:rPr>
              <w:t xml:space="preserve">organizowanie wycieczek do różnych instytucji np. Sądu Rejonowego,  NBP, Sejmu i Senatu,  Urzędu Miasta, Mennicy Narodowej </w:t>
            </w:r>
          </w:p>
          <w:p w:rsidR="00F6132A" w:rsidRPr="000D19BE" w:rsidRDefault="00F6132A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32A" w:rsidRDefault="00F6132A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wrzesień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październik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lastRenderedPageBreak/>
              <w:t>październik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październik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cały rok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</w:tc>
        <w:tc>
          <w:tcPr>
            <w:tcW w:w="29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6132A" w:rsidRDefault="00F6132A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wychowawcy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E46829">
              <w:t>opiekun SU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E46829">
              <w:lastRenderedPageBreak/>
              <w:t>opiekun SU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wychowawcy klas 1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wychowawcy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nauczyciel historii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</w:tc>
        <w:tc>
          <w:tcPr>
            <w:tcW w:w="2642" w:type="dxa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</w:tc>
      </w:tr>
      <w:tr w:rsidR="00D14506" w:rsidRPr="00611542" w:rsidTr="00F6132A">
        <w:trPr>
          <w:gridAfter w:val="4"/>
          <w:wAfter w:w="13722" w:type="dxa"/>
        </w:trPr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Default="00D14506" w:rsidP="00B87A0F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BE7134" w:rsidRPr="000D19BE" w:rsidRDefault="00BE7134" w:rsidP="00B87A0F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2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  <w:r w:rsidRPr="000D19BE">
              <w:rPr>
                <w:b/>
                <w:bCs/>
              </w:rPr>
              <w:t xml:space="preserve">Zapoznanie uczniów 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rPr>
                <w:b/>
                <w:bCs/>
              </w:rPr>
              <w:t>z zasadami funkcjonowania społecznego</w:t>
            </w:r>
          </w:p>
        </w:tc>
        <w:tc>
          <w:tcPr>
            <w:tcW w:w="63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 xml:space="preserve">zapoznanie uczniów z ich prawami 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left="720" w:right="111"/>
            </w:pPr>
            <w:r w:rsidRPr="000D19BE">
              <w:t>i obowiązkami</w:t>
            </w:r>
            <w:r>
              <w:t xml:space="preserve"> wynikającymi ze Statutu Szkoły</w:t>
            </w:r>
          </w:p>
          <w:p w:rsidR="00BC1942" w:rsidRDefault="00BC1942" w:rsidP="009250B0">
            <w:pPr>
              <w:pStyle w:val="Zawartotabeli"/>
              <w:tabs>
                <w:tab w:val="left" w:pos="8564"/>
              </w:tabs>
              <w:snapToGrid w:val="0"/>
              <w:ind w:left="720" w:right="111"/>
            </w:pPr>
          </w:p>
          <w:p w:rsidR="00D14506" w:rsidRPr="000D19BE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>zapoznanie z regulaminami obwiązującymi na terenie szkoły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 xml:space="preserve">zapoznanie uczniów z Konwencją Praw Dziecka podczas lekcji </w:t>
            </w:r>
            <w:r>
              <w:t>WOS</w:t>
            </w:r>
            <w:r w:rsidRPr="000D19BE">
              <w:t xml:space="preserve"> </w:t>
            </w:r>
            <w:r>
              <w:t xml:space="preserve"> </w:t>
            </w:r>
            <w:r w:rsidRPr="000D19BE">
              <w:t>i lekcji wychowawczych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CE4377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CE4377">
              <w:t>integrowanie zespołów klasowych</w:t>
            </w:r>
            <w:r w:rsidR="00BC1942">
              <w:t xml:space="preserve"> </w:t>
            </w:r>
            <w:r w:rsidRPr="00CE4377">
              <w:t xml:space="preserve"> i środowiska szkolnego poprzez organizowanie zajęć integrujących, wycieczek, rajdów, imprez okolicznościowych </w:t>
            </w:r>
            <w:r w:rsidR="00BC1942">
              <w:t xml:space="preserve">                  </w:t>
            </w:r>
            <w:r w:rsidRPr="00CE4377">
              <w:t>i uroczystości wynikających z kalendarza szkoły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 xml:space="preserve">wspieranie inicjatyw uczniowskich </w:t>
            </w:r>
            <w:r>
              <w:t>(</w:t>
            </w:r>
            <w:r w:rsidRPr="000D19BE">
              <w:t>S</w:t>
            </w:r>
            <w:r>
              <w:t>amorząd Uczniowski, Wolontariat</w:t>
            </w:r>
            <w:r w:rsidRPr="000D19BE">
              <w:t>)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BC1942" w:rsidRPr="000D19BE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>organizacja apeli porządkowych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wrzesień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wg potrzeb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wrzesień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wg potrzeb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BC1942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wg potrzeb</w:t>
            </w:r>
          </w:p>
          <w:p w:rsidR="00BC1942" w:rsidRDefault="00BC1942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BC1942" w:rsidRDefault="00BC1942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wg harmonogramu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BC1942" w:rsidRDefault="00BC1942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BC1942" w:rsidRDefault="00BC1942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226C62" w:rsidRDefault="00226C62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cały rok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wg potrzeb</w:t>
            </w:r>
          </w:p>
        </w:tc>
        <w:tc>
          <w:tcPr>
            <w:tcW w:w="29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wychowawcy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wychowawcy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wychowawcy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nauczyciel WOS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dyrekcja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wychowawcy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wszyscy nauczy</w:t>
            </w:r>
            <w:r w:rsidR="00BC1942">
              <w:t>ciele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opiekun SU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opiekun Wolontariatu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dyrekcja</w:t>
            </w:r>
          </w:p>
          <w:p w:rsidR="00226C62" w:rsidRDefault="00226C62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226C62" w:rsidRDefault="00226C62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226C62" w:rsidRPr="000D19BE" w:rsidRDefault="00226C62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dyrekcja</w:t>
            </w:r>
          </w:p>
        </w:tc>
        <w:tc>
          <w:tcPr>
            <w:tcW w:w="2642" w:type="dxa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</w:tc>
      </w:tr>
      <w:tr w:rsidR="00D14506" w:rsidRPr="00611542" w:rsidTr="00F6132A">
        <w:trPr>
          <w:gridAfter w:val="4"/>
          <w:wAfter w:w="13722" w:type="dxa"/>
        </w:trPr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Default="00D14506" w:rsidP="00B87A0F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BE7134" w:rsidRPr="000D19BE" w:rsidRDefault="00BE7134" w:rsidP="00B87A0F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3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  <w:r w:rsidRPr="000D19BE">
              <w:rPr>
                <w:b/>
                <w:bCs/>
              </w:rPr>
              <w:t xml:space="preserve">Poszerzanie wiedzy uczniów   dotyczącej sposobów właściwego komunikowania się 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rPr>
                <w:b/>
                <w:bCs/>
              </w:rPr>
              <w:t>i rozwiązywania konfliktów</w:t>
            </w:r>
          </w:p>
        </w:tc>
        <w:tc>
          <w:tcPr>
            <w:tcW w:w="63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left="720" w:right="111"/>
            </w:pPr>
          </w:p>
          <w:p w:rsidR="00D14506" w:rsidRPr="000D19BE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 xml:space="preserve">przeprowadzanie </w:t>
            </w:r>
            <w:r>
              <w:t xml:space="preserve">zajęć </w:t>
            </w:r>
            <w:r w:rsidRPr="000D19BE">
              <w:t>na temat zasad skutecznego komunikowania się oraz metod rozwiązywania konfliktów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>re</w:t>
            </w:r>
            <w:r>
              <w:t>alizowanie z</w:t>
            </w:r>
            <w:r w:rsidR="00BC1942">
              <w:t xml:space="preserve">ajęć warsztatowych  </w:t>
            </w:r>
            <w:r w:rsidRPr="000D19BE">
              <w:t>z pedagogiem lub psychologiem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>przeprow</w:t>
            </w:r>
            <w:r w:rsidR="00BC1942">
              <w:t xml:space="preserve">adzanie rozmów indywidualnych                             </w:t>
            </w:r>
            <w:r w:rsidR="00BC1942">
              <w:lastRenderedPageBreak/>
              <w:t xml:space="preserve">z </w:t>
            </w:r>
            <w:r w:rsidRPr="000D19BE">
              <w:t>wychowawca, pedagogiem lub psychologiem</w:t>
            </w:r>
          </w:p>
          <w:p w:rsidR="003F1624" w:rsidRDefault="003F1624" w:rsidP="003F1624">
            <w:pPr>
              <w:pStyle w:val="Akapitzlist"/>
            </w:pPr>
          </w:p>
          <w:p w:rsidR="00820598" w:rsidRPr="000D19BE" w:rsidRDefault="003F1624" w:rsidP="00D6262D">
            <w:pPr>
              <w:pStyle w:val="Akapitzlist"/>
              <w:numPr>
                <w:ilvl w:val="0"/>
                <w:numId w:val="16"/>
              </w:numPr>
            </w:pPr>
            <w:r w:rsidRPr="00D67C89">
              <w:rPr>
                <w:rFonts w:ascii="Times New Roman" w:hAnsi="Times New Roman"/>
                <w:b/>
                <w:i/>
              </w:rPr>
              <w:t>Organizowania wspólnych działań integrujących zespół klasowy, np.  włączenie na lekcjach wychowawczych gier i zabaw integracyjnych, przygotowanie wspólnych projektów</w:t>
            </w:r>
            <w:r w:rsidRPr="003F5D74">
              <w:rPr>
                <w:rFonts w:ascii="Times New Roman" w:hAnsi="Times New Roman"/>
                <w:b/>
                <w:i/>
              </w:rPr>
              <w:t>, wspólne wycieczki</w:t>
            </w:r>
            <w:r w:rsidR="00B07123" w:rsidRPr="003F5D74">
              <w:rPr>
                <w:rFonts w:ascii="Times New Roman" w:hAnsi="Times New Roman"/>
                <w:b/>
                <w:i/>
              </w:rPr>
              <w:t>*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C37095" w:rsidRPr="00C37095" w:rsidRDefault="00C37095" w:rsidP="00C37095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C37095">
              <w:t>wg potrzeb lub harmonogramu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wg potrzeb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3F1624" w:rsidRDefault="00D14506" w:rsidP="003F1624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i/>
                <w:color w:val="FF0000"/>
              </w:rPr>
            </w:pPr>
            <w:r w:rsidRPr="003A1DA0">
              <w:lastRenderedPageBreak/>
              <w:t>cały rok</w:t>
            </w:r>
            <w:r w:rsidR="003F1624">
              <w:rPr>
                <w:b/>
                <w:i/>
                <w:color w:val="FF0000"/>
              </w:rPr>
              <w:t xml:space="preserve"> </w:t>
            </w:r>
          </w:p>
          <w:p w:rsidR="003F1624" w:rsidRPr="000C312F" w:rsidRDefault="003F1624" w:rsidP="003F1624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i/>
                <w:color w:val="FF0000"/>
              </w:rPr>
            </w:pPr>
          </w:p>
          <w:p w:rsidR="00D14506" w:rsidRPr="000D19BE" w:rsidRDefault="003F1624" w:rsidP="003F1624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D67C89">
              <w:rPr>
                <w:b/>
                <w:i/>
              </w:rPr>
              <w:t>cały rok</w:t>
            </w:r>
          </w:p>
        </w:tc>
        <w:tc>
          <w:tcPr>
            <w:tcW w:w="29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wychowawcy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nauczyciele języka polskiego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pedagog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wychowawcy</w:t>
            </w:r>
          </w:p>
          <w:p w:rsidR="003F1624" w:rsidRDefault="00D14506" w:rsidP="003F1624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i/>
                <w:color w:val="FF0000"/>
              </w:rPr>
            </w:pPr>
            <w:r>
              <w:lastRenderedPageBreak/>
              <w:t>pedagog</w:t>
            </w:r>
            <w:r w:rsidR="003F1624" w:rsidRPr="000C312F">
              <w:rPr>
                <w:b/>
                <w:i/>
                <w:color w:val="FF0000"/>
              </w:rPr>
              <w:t xml:space="preserve"> </w:t>
            </w:r>
          </w:p>
          <w:p w:rsidR="003F1624" w:rsidRDefault="003F1624" w:rsidP="003F1624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i/>
                <w:color w:val="FF0000"/>
              </w:rPr>
            </w:pPr>
          </w:p>
          <w:p w:rsidR="00D14506" w:rsidRPr="000D19BE" w:rsidRDefault="003F1624" w:rsidP="003F1624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D67C89">
              <w:rPr>
                <w:b/>
                <w:i/>
              </w:rPr>
              <w:t>wychowawcy, nauczyciele przedmiotów, nauczyciele świetlicy</w:t>
            </w:r>
          </w:p>
        </w:tc>
        <w:tc>
          <w:tcPr>
            <w:tcW w:w="2642" w:type="dxa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</w:tc>
      </w:tr>
      <w:tr w:rsidR="00D14506" w:rsidRPr="00611542" w:rsidTr="00F6132A">
        <w:trPr>
          <w:gridAfter w:val="4"/>
          <w:wAfter w:w="13722" w:type="dxa"/>
          <w:trHeight w:val="1932"/>
        </w:trPr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0D19BE" w:rsidRDefault="00BE7134" w:rsidP="00B87A0F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lastRenderedPageBreak/>
              <w:t>4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rPr>
                <w:b/>
                <w:bCs/>
              </w:rPr>
              <w:t xml:space="preserve">Budzenie uczuć patriotycznych oraz zainteresowania przeszłością </w:t>
            </w:r>
            <w:r>
              <w:rPr>
                <w:b/>
                <w:bCs/>
              </w:rPr>
              <w:t xml:space="preserve">                      </w:t>
            </w:r>
            <w:r w:rsidRPr="000D19BE">
              <w:rPr>
                <w:b/>
                <w:bCs/>
              </w:rPr>
              <w:t>i teraźniejszością Polski</w:t>
            </w:r>
          </w:p>
        </w:tc>
        <w:tc>
          <w:tcPr>
            <w:tcW w:w="63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0D19BE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>realizacja treści edukacyjnych związanych z symbolami narodowymi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E0436" w:rsidRDefault="00DE043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>obchody Dnia Patrona Szkoły</w:t>
            </w:r>
          </w:p>
          <w:p w:rsidR="00DE0436" w:rsidRPr="000D19BE" w:rsidRDefault="00DE0436" w:rsidP="00DE0436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>organizowanie apeli z okazji świąt państwowych wynikających z kalendarza szkolnego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E0436" w:rsidRPr="000D19BE" w:rsidRDefault="00DE043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>udział Pocztu Sztandarowego Szkoły w uroczystościach lokalnych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E0436" w:rsidRPr="000D19BE" w:rsidRDefault="00DE043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3F5D74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3F5D74">
              <w:t>organizowanie wycieczek do miejsc pamięci narodowej oraz muzeów historycznych</w:t>
            </w:r>
            <w:r w:rsidR="00B07123" w:rsidRPr="003F5D74">
              <w:t>*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>udział uczniów w spotkaniach z kombatantami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>aktywne poszukiwanie wzorów do naśladowania wśród postaci literackich, historycznych i osób współcześnie żyjących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>wykonywanie gazetek okolicznościowych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>
              <w:t>udział</w:t>
            </w:r>
            <w:r w:rsidRPr="000D19BE">
              <w:t xml:space="preserve"> w konkursach historycznych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 xml:space="preserve">współpraca ze Stowarzyszeniem Szkół </w:t>
            </w:r>
            <w:r>
              <w:t xml:space="preserve">im. </w:t>
            </w:r>
            <w:r w:rsidRPr="000D19BE">
              <w:t xml:space="preserve">Bohaterów Armii Krajowej </w:t>
            </w:r>
            <w:r>
              <w:t xml:space="preserve">              </w:t>
            </w:r>
          </w:p>
          <w:p w:rsidR="00820598" w:rsidRDefault="00820598" w:rsidP="00820598">
            <w:pPr>
              <w:pStyle w:val="Akapitzlist"/>
            </w:pPr>
          </w:p>
          <w:p w:rsidR="00820598" w:rsidRDefault="00820598" w:rsidP="00820598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820598" w:rsidRDefault="00820598" w:rsidP="00820598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820598" w:rsidRPr="000D19BE" w:rsidRDefault="00820598" w:rsidP="00820598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lastRenderedPageBreak/>
              <w:t xml:space="preserve"> </w:t>
            </w:r>
            <w:r w:rsidRPr="003A1DA0">
              <w:t>cały rok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E0436" w:rsidRDefault="00DE043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wrzesień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wg harmonogramu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E0436" w:rsidRDefault="00DE043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wg potrzeb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E0436" w:rsidRPr="00DE0436" w:rsidRDefault="00DE043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sz w:val="8"/>
              </w:rPr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cały rok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wg potrzeb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cały rok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cały rok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wg harmonogramu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cały rok</w:t>
            </w:r>
          </w:p>
        </w:tc>
        <w:tc>
          <w:tcPr>
            <w:tcW w:w="29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wychowawcy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nauczyci</w:t>
            </w:r>
            <w:r w:rsidR="00DE0436">
              <w:t>ele języka polskiego i historii</w:t>
            </w:r>
          </w:p>
          <w:p w:rsidR="00DE0436" w:rsidRDefault="00DE043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dy</w:t>
            </w:r>
            <w:r w:rsidR="00DE0436">
              <w:t xml:space="preserve">rekcja, </w:t>
            </w:r>
            <w:r>
              <w:t>wychowawcy</w:t>
            </w:r>
          </w:p>
          <w:p w:rsidR="00DE0436" w:rsidRDefault="00DE043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nauczyciele języka polskiego, historii, muzyki i plastyki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opiekunowie Pocztu Sztandarowego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opiekun SU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wychowawcy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nauczyciele historii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nauczyciele historii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wychowawcy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nauczyciele języka polskiego i historii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nauczyciele bibliotekarze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opiekun SU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nauczyciele historii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nauczyciel odpowiedzialny za współpracę ze Stowarzyszeniem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</w:tc>
        <w:tc>
          <w:tcPr>
            <w:tcW w:w="2642" w:type="dxa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</w:tc>
      </w:tr>
      <w:tr w:rsidR="00D14506" w:rsidRPr="00611542" w:rsidTr="003704D8">
        <w:trPr>
          <w:gridAfter w:val="4"/>
          <w:wAfter w:w="13722" w:type="dxa"/>
          <w:trHeight w:val="2072"/>
        </w:trPr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Default="00D14506" w:rsidP="00B87A0F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BE7134" w:rsidRPr="000D19BE" w:rsidRDefault="00BE7134" w:rsidP="00B87A0F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5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0436" w:rsidRDefault="00DE043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  <w:r w:rsidRPr="000D19BE">
              <w:rPr>
                <w:b/>
                <w:bCs/>
              </w:rPr>
              <w:t xml:space="preserve">Zapoznanie z historią, zabytkami i ofertą kulturalną Kielc 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rPr>
                <w:b/>
                <w:bCs/>
              </w:rPr>
              <w:t>i regionu</w:t>
            </w:r>
          </w:p>
        </w:tc>
        <w:tc>
          <w:tcPr>
            <w:tcW w:w="63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>prowadzenie i prezentacja kroniki szkolnej</w:t>
            </w:r>
          </w:p>
          <w:p w:rsidR="003468F2" w:rsidRPr="00D67C89" w:rsidRDefault="003468F2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D67C89">
              <w:t xml:space="preserve">poszerzenie oferty zajęć pozalekcyjnych o koła </w:t>
            </w:r>
            <w:proofErr w:type="spellStart"/>
            <w:r w:rsidRPr="00D67C89">
              <w:t>turystyczno</w:t>
            </w:r>
            <w:proofErr w:type="spellEnd"/>
            <w:r w:rsidRPr="00D67C89">
              <w:t xml:space="preserve"> - krajoznawcze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A60A8" w:rsidRPr="000D19BE" w:rsidRDefault="00DA60A8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>wzbogacanie wiedzy o patronie szkoły</w:t>
            </w:r>
          </w:p>
          <w:p w:rsidR="003468F2" w:rsidRPr="00D67C89" w:rsidRDefault="003468F2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D67C89">
              <w:t xml:space="preserve">udział w konkursach </w:t>
            </w:r>
            <w:proofErr w:type="spellStart"/>
            <w:r w:rsidRPr="00D67C89">
              <w:t>wiedzowych</w:t>
            </w:r>
            <w:proofErr w:type="spellEnd"/>
            <w:r w:rsidRPr="00D67C89">
              <w:t xml:space="preserve">  dot. naszego regionu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>organizowanie wycieczek i rajdów jedno-</w:t>
            </w:r>
            <w:r w:rsidR="00DA60A8">
              <w:t xml:space="preserve">                       </w:t>
            </w:r>
            <w:r w:rsidRPr="000D19BE">
              <w:t xml:space="preserve"> i wielodniowych po Kielcach </w:t>
            </w:r>
            <w:r>
              <w:t xml:space="preserve"> </w:t>
            </w:r>
            <w:r w:rsidRPr="000D19BE">
              <w:t>i regionie świętokrzyskim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 xml:space="preserve">uczestniczenie w zajęciach </w:t>
            </w:r>
            <w:r>
              <w:t xml:space="preserve"> </w:t>
            </w:r>
            <w:r w:rsidRPr="000D19BE">
              <w:t xml:space="preserve">i warsztatach edukacyjnych organizowanych przez różnorodne instytucje m.in. </w:t>
            </w:r>
            <w:proofErr w:type="spellStart"/>
            <w:r w:rsidRPr="000D19BE">
              <w:t>OMPiO</w:t>
            </w:r>
            <w:proofErr w:type="spellEnd"/>
            <w:r w:rsidRPr="000D19BE">
              <w:t>, Muzeum Histor</w:t>
            </w:r>
            <w:r>
              <w:t>ii Kielc, Muzeum Dialogu Kultur</w:t>
            </w:r>
            <w:r w:rsidRPr="000D19BE">
              <w:t xml:space="preserve">, Muzeum Narodowe, </w:t>
            </w:r>
            <w:proofErr w:type="spellStart"/>
            <w:r w:rsidRPr="000D19BE">
              <w:t>GeoPark</w:t>
            </w:r>
            <w:proofErr w:type="spellEnd"/>
            <w:r w:rsidRPr="000D19BE">
              <w:t xml:space="preserve"> Kielecki</w:t>
            </w:r>
            <w:r>
              <w:t>, Ins</w:t>
            </w:r>
            <w:r w:rsidR="00DA60A8">
              <w:t xml:space="preserve">tytut </w:t>
            </w:r>
            <w:r w:rsidR="003704D8">
              <w:t>s</w:t>
            </w:r>
            <w:r w:rsidR="00DA60A8">
              <w:t>potkań Kultur</w:t>
            </w:r>
            <w:r>
              <w:t xml:space="preserve"> i Dialogu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cały rok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A60A8" w:rsidRDefault="00DA60A8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3468F2" w:rsidRDefault="003468F2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3468F2" w:rsidRDefault="003468F2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cały rok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wg harmonogramu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3468F2" w:rsidRDefault="003468F2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cały rok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</w:tc>
        <w:tc>
          <w:tcPr>
            <w:tcW w:w="29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A60A8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n-l</w:t>
            </w:r>
            <w:r w:rsidR="00D14506">
              <w:t xml:space="preserve"> prowadzący kronikę szkolną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3468F2" w:rsidRDefault="003468F2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3468F2" w:rsidRDefault="003468F2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wychowawcy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nauczyciele historii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3468F2" w:rsidRDefault="003468F2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3468F2" w:rsidRDefault="003468F2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A60A8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wychowawcy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wychowawcy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nauczyciele</w:t>
            </w:r>
          </w:p>
        </w:tc>
        <w:tc>
          <w:tcPr>
            <w:tcW w:w="2642" w:type="dxa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</w:tc>
      </w:tr>
      <w:tr w:rsidR="00D14506" w:rsidRPr="00611542" w:rsidTr="00F6132A">
        <w:trPr>
          <w:gridAfter w:val="4"/>
          <w:wAfter w:w="13722" w:type="dxa"/>
        </w:trPr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7134" w:rsidRPr="000D19BE" w:rsidRDefault="00BE7134" w:rsidP="00B87A0F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6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  <w:r w:rsidRPr="000D19BE">
              <w:rPr>
                <w:b/>
                <w:bCs/>
              </w:rPr>
              <w:t>Kształtowanie szacunku wobec odmienności innych ludzi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rPr>
                <w:b/>
                <w:bCs/>
              </w:rPr>
              <w:t>i przeciwdziałanie dyskryminacji</w:t>
            </w:r>
          </w:p>
        </w:tc>
        <w:tc>
          <w:tcPr>
            <w:tcW w:w="63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D67C89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D67C89">
              <w:t xml:space="preserve">przeprowadzenie zajęć  na temat tolerancji </w:t>
            </w:r>
            <w:r w:rsidR="003468F2" w:rsidRPr="00D67C89">
              <w:t>lub udział w zajęciach organizowanych np. Muzeum Dialogu Kultur, czy Bibliotekę Wojewódzką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>uczestnictwo w akcjach charytatywnych na rzecz osób niepełnosprawnych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A60A8" w:rsidRPr="000D19BE" w:rsidRDefault="00DA60A8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>
              <w:t>zo</w:t>
            </w:r>
            <w:r w:rsidRPr="000D19BE">
              <w:t>rganizowanie działań w ramach pomocy koleżeńskiej młodszym kolegom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>zapoznanie z Kodeksem Równości</w:t>
            </w:r>
            <w:r>
              <w:t xml:space="preserve"> </w:t>
            </w:r>
            <w:r w:rsidRPr="000D19BE">
              <w:t xml:space="preserve"> i z procedurami </w:t>
            </w:r>
            <w:r w:rsidR="00DA60A8">
              <w:t xml:space="preserve">           </w:t>
            </w:r>
            <w:r w:rsidRPr="000D19BE">
              <w:t>w przypadku objawów dyskryminacji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cały rok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wg harmonogramu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A60A8" w:rsidRDefault="00DA60A8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A60A8" w:rsidRDefault="00DA60A8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cały rok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cały rok</w:t>
            </w:r>
          </w:p>
        </w:tc>
        <w:tc>
          <w:tcPr>
            <w:tcW w:w="29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t>wychowawcy, pedagog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A60A8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opiekun W</w:t>
            </w:r>
            <w:r w:rsidR="00D14506">
              <w:t>olontariatu</w:t>
            </w:r>
          </w:p>
          <w:p w:rsidR="00D14506" w:rsidRPr="000D19BE" w:rsidRDefault="00DA60A8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 xml:space="preserve">pedagog, </w:t>
            </w:r>
            <w:r w:rsidR="00D14506">
              <w:t>wychowawcy</w:t>
            </w:r>
          </w:p>
          <w:p w:rsidR="00DA60A8" w:rsidRDefault="00DA60A8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opiekun Wolontariatu</w:t>
            </w:r>
          </w:p>
          <w:p w:rsidR="00DA60A8" w:rsidRDefault="00DA60A8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A60A8" w:rsidRDefault="00DA60A8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Zespół ds. dyskryminacji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wychowawcy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t>pedagog</w:t>
            </w:r>
          </w:p>
        </w:tc>
        <w:tc>
          <w:tcPr>
            <w:tcW w:w="2642" w:type="dxa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</w:tc>
      </w:tr>
      <w:tr w:rsidR="00D14506" w:rsidRPr="00611542" w:rsidTr="00F6132A">
        <w:trPr>
          <w:gridAfter w:val="4"/>
          <w:wAfter w:w="13722" w:type="dxa"/>
          <w:trHeight w:val="1081"/>
        </w:trPr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Default="00D14506" w:rsidP="00B87A0F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BE7134" w:rsidRPr="000D19BE" w:rsidRDefault="00BE7134" w:rsidP="00B87A0F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7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rPr>
                <w:b/>
                <w:bCs/>
              </w:rPr>
              <w:t>Przeciwdziałanie agresji</w:t>
            </w:r>
          </w:p>
        </w:tc>
        <w:tc>
          <w:tcPr>
            <w:tcW w:w="63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>przeprowadzenie zajęć  uświadamiających uczniom czym jest agresja i przemoc</w:t>
            </w:r>
            <w:r w:rsidR="003468F2">
              <w:t xml:space="preserve"> oraz jakie  mogą być jej skutki </w:t>
            </w:r>
          </w:p>
          <w:p w:rsidR="00B87B01" w:rsidRPr="000D19BE" w:rsidRDefault="00B87B01" w:rsidP="00B87B01">
            <w:pPr>
              <w:pStyle w:val="Zawartotabeli"/>
              <w:tabs>
                <w:tab w:val="left" w:pos="8564"/>
              </w:tabs>
              <w:snapToGrid w:val="0"/>
              <w:ind w:left="720" w:right="111"/>
            </w:pPr>
          </w:p>
          <w:p w:rsidR="00D14506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 xml:space="preserve">zapoznanie uczniów z procedurami postępowania </w:t>
            </w:r>
            <w:r w:rsidR="00226C62">
              <w:t xml:space="preserve">                </w:t>
            </w:r>
            <w:r w:rsidRPr="000D19BE">
              <w:t xml:space="preserve">w przypadku zaistnienia przemocy </w:t>
            </w:r>
            <w:r>
              <w:t>i kradzieży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left="720" w:right="111"/>
            </w:pPr>
          </w:p>
          <w:p w:rsidR="00D14506" w:rsidRPr="000D19BE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 xml:space="preserve">udział w zajęciach rozwijających umiejętność asertywnego zachowania się 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>określanie grup ryzyka  i podejmowanie działań pomocowych dla uczniów z tej grupy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>zorganizowanie zaj</w:t>
            </w:r>
            <w:r w:rsidR="003468F2">
              <w:t xml:space="preserve">ęć z zakresu edukacji prawnej 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>współpraca z MOPR w ramach grupy interdyscyplinarnej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>wdrażanie procedury niebieskiej karty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 xml:space="preserve">organizowanie pogadanek i zajęć warsztatowych </w:t>
            </w:r>
            <w:r w:rsidR="00226C62">
              <w:t xml:space="preserve">               </w:t>
            </w:r>
            <w:r w:rsidRPr="000D19BE">
              <w:t xml:space="preserve"> z pedagogiem lub psychologiem, z przedstawicielami Policji i Straży Miejskiej</w:t>
            </w:r>
          </w:p>
          <w:p w:rsidR="00E7050A" w:rsidRPr="000D19BE" w:rsidRDefault="00E7050A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>przeprowadzanie rozmów indywidualnych z uczniami</w:t>
            </w:r>
          </w:p>
          <w:p w:rsidR="00623A93" w:rsidRDefault="00623A93" w:rsidP="00623A93">
            <w:pPr>
              <w:pStyle w:val="Akapitzlist"/>
            </w:pPr>
          </w:p>
          <w:p w:rsidR="00623A93" w:rsidRPr="00D67C89" w:rsidRDefault="00623A93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D67C89">
              <w:t>bieżące informowanie rodziców o przejawach agresji</w:t>
            </w:r>
          </w:p>
          <w:p w:rsidR="00623A93" w:rsidRPr="00D67C89" w:rsidRDefault="00623A93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D67C89">
              <w:t xml:space="preserve">monitorowanie rejestru uwag </w:t>
            </w:r>
          </w:p>
          <w:p w:rsidR="00623A93" w:rsidRPr="000D19BE" w:rsidRDefault="00623A93" w:rsidP="00623A93">
            <w:pPr>
              <w:pStyle w:val="Zawartotabeli"/>
              <w:tabs>
                <w:tab w:val="left" w:pos="8564"/>
              </w:tabs>
              <w:snapToGrid w:val="0"/>
              <w:ind w:left="720" w:right="111"/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cały rok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B87B01" w:rsidRDefault="00B87B01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cały rok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wg harmonogramu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cały rok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wg harmonogramu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A372AD">
              <w:t>cały rok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cały rok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wg harmonogramu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E7050A" w:rsidRDefault="00E7050A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cały rok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623A93" w:rsidRDefault="00623A93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623A93" w:rsidRPr="000D19BE" w:rsidRDefault="00623A93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cały rok</w:t>
            </w:r>
          </w:p>
        </w:tc>
        <w:tc>
          <w:tcPr>
            <w:tcW w:w="29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p</w:t>
            </w:r>
            <w:r w:rsidRPr="000D19BE">
              <w:t>edagog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wychowawcy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t>wychowawcy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t>pedagog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t>pedagog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t>pedagog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t>pedagog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t>pedagog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t>pedagog, wychowawca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Zespół ds. Bezp</w:t>
            </w:r>
            <w:r w:rsidRPr="000D19BE">
              <w:t>ieczeństwa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z</w:t>
            </w:r>
            <w:r w:rsidRPr="000D19BE">
              <w:t>espół wychowawczy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pedagog</w:t>
            </w:r>
          </w:p>
          <w:p w:rsidR="00E7050A" w:rsidRDefault="00E7050A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t>wychowawcy, nauczyciele, Zespół ds. PPP</w:t>
            </w:r>
          </w:p>
          <w:p w:rsidR="00623A93" w:rsidRDefault="00623A93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623A93" w:rsidRPr="000D19BE" w:rsidRDefault="00623A93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623A93">
              <w:t>pedagog</w:t>
            </w:r>
            <w:r>
              <w:t>, wychowawcy klas</w:t>
            </w:r>
          </w:p>
        </w:tc>
        <w:tc>
          <w:tcPr>
            <w:tcW w:w="2642" w:type="dxa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</w:tc>
      </w:tr>
      <w:tr w:rsidR="00D14506" w:rsidRPr="00611542" w:rsidTr="00D14506">
        <w:tc>
          <w:tcPr>
            <w:tcW w:w="1525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7134" w:rsidRDefault="00BE7134" w:rsidP="00BE7134">
            <w:pPr>
              <w:pStyle w:val="Zawartotabeli"/>
              <w:tabs>
                <w:tab w:val="left" w:pos="8564"/>
              </w:tabs>
              <w:snapToGrid w:val="0"/>
              <w:ind w:right="111"/>
              <w:jc w:val="center"/>
              <w:rPr>
                <w:b/>
                <w:bCs/>
                <w:sz w:val="36"/>
                <w:szCs w:val="36"/>
              </w:rPr>
            </w:pPr>
          </w:p>
          <w:p w:rsidR="00D14506" w:rsidRPr="00BE7134" w:rsidRDefault="00BE7134" w:rsidP="00BE7134">
            <w:pPr>
              <w:pStyle w:val="Zawartotabeli"/>
              <w:tabs>
                <w:tab w:val="left" w:pos="8564"/>
              </w:tabs>
              <w:snapToGrid w:val="0"/>
              <w:ind w:right="111"/>
              <w:jc w:val="center"/>
              <w:rPr>
                <w:b/>
                <w:bCs/>
                <w:sz w:val="40"/>
                <w:szCs w:val="40"/>
              </w:rPr>
            </w:pPr>
            <w:r w:rsidRPr="00BE7134">
              <w:rPr>
                <w:b/>
                <w:bCs/>
                <w:sz w:val="40"/>
                <w:szCs w:val="40"/>
              </w:rPr>
              <w:t>IV   Sfera emocjonalno-duchowa</w:t>
            </w:r>
          </w:p>
        </w:tc>
        <w:tc>
          <w:tcPr>
            <w:tcW w:w="4091" w:type="dxa"/>
            <w:gridSpan w:val="2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091" w:type="dxa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091" w:type="dxa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091" w:type="dxa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jc w:val="center"/>
              <w:rPr>
                <w:b/>
                <w:bCs/>
                <w:sz w:val="40"/>
                <w:szCs w:val="36"/>
              </w:rPr>
            </w:pPr>
          </w:p>
          <w:p w:rsidR="00D14506" w:rsidRPr="000F4F11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jc w:val="center"/>
              <w:rPr>
                <w:b/>
                <w:bCs/>
                <w:sz w:val="40"/>
                <w:szCs w:val="36"/>
              </w:rPr>
            </w:pPr>
            <w:r>
              <w:rPr>
                <w:b/>
                <w:bCs/>
                <w:sz w:val="40"/>
                <w:szCs w:val="36"/>
              </w:rPr>
              <w:t>S</w:t>
            </w:r>
            <w:r w:rsidRPr="000F4F11">
              <w:rPr>
                <w:b/>
                <w:bCs/>
                <w:sz w:val="40"/>
                <w:szCs w:val="36"/>
              </w:rPr>
              <w:t>fera emocjonalna – duchowa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  <w:sz w:val="36"/>
                <w:szCs w:val="36"/>
              </w:rPr>
            </w:pPr>
          </w:p>
        </w:tc>
      </w:tr>
      <w:tr w:rsidR="00D14506" w:rsidRPr="00611542" w:rsidTr="008777FC">
        <w:trPr>
          <w:gridAfter w:val="4"/>
          <w:wAfter w:w="13722" w:type="dxa"/>
        </w:trPr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Default="00D14506" w:rsidP="00B87A0F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BE7134" w:rsidRPr="000D19BE" w:rsidRDefault="00BE7134" w:rsidP="00B87A0F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lastRenderedPageBreak/>
              <w:t>1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rPr>
                <w:b/>
                <w:bCs/>
              </w:rPr>
              <w:lastRenderedPageBreak/>
              <w:t>Rozwijanie umiejętności radzenia sobie ze stresem</w:t>
            </w:r>
          </w:p>
        </w:tc>
        <w:tc>
          <w:tcPr>
            <w:tcW w:w="63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lastRenderedPageBreak/>
              <w:t>wykorzystanie sytuacji szkolnych do treningu rozpoznawania własnych emocji, uczuć i predyspozycji</w:t>
            </w:r>
          </w:p>
          <w:p w:rsidR="008777FC" w:rsidRPr="000D19BE" w:rsidRDefault="008777FC" w:rsidP="008777FC">
            <w:pPr>
              <w:pStyle w:val="Zawartotabeli"/>
              <w:tabs>
                <w:tab w:val="left" w:pos="8564"/>
              </w:tabs>
              <w:snapToGrid w:val="0"/>
              <w:ind w:left="720" w:right="111"/>
            </w:pPr>
          </w:p>
          <w:p w:rsidR="00D14506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 xml:space="preserve">zapoznanie uczniów ze sposobami radzenia sobie </w:t>
            </w:r>
            <w:r w:rsidR="008777FC">
              <w:t xml:space="preserve">             </w:t>
            </w:r>
            <w:r w:rsidRPr="000D19BE">
              <w:t>z emocjami</w:t>
            </w:r>
          </w:p>
          <w:p w:rsidR="005A223C" w:rsidRDefault="005A223C" w:rsidP="005A223C">
            <w:pPr>
              <w:pStyle w:val="Akapitzlist"/>
            </w:pPr>
          </w:p>
          <w:p w:rsidR="005A223C" w:rsidRPr="00D67C89" w:rsidRDefault="005A223C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D67C89">
              <w:t xml:space="preserve">organizowanie zajęć z psychologiem lub innymi specjalistami wspomagającymi rozwój </w:t>
            </w:r>
            <w:proofErr w:type="spellStart"/>
            <w:r w:rsidRPr="00D67C89">
              <w:t>emocjonalno</w:t>
            </w:r>
            <w:proofErr w:type="spellEnd"/>
            <w:r w:rsidRPr="00D67C89">
              <w:t xml:space="preserve"> – społeczny uczniów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lastRenderedPageBreak/>
              <w:t>cały rok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cały rok</w:t>
            </w:r>
          </w:p>
          <w:p w:rsidR="005A223C" w:rsidRDefault="005A223C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5A223C" w:rsidRDefault="005A223C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5A223C" w:rsidRPr="000D19BE" w:rsidRDefault="005A223C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cały rok lub wg harmonogramu</w:t>
            </w:r>
          </w:p>
        </w:tc>
        <w:tc>
          <w:tcPr>
            <w:tcW w:w="29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lastRenderedPageBreak/>
              <w:t>wychowawcy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wszyscy nauczyciele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pedagog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wychowawcy , pedagog</w:t>
            </w:r>
          </w:p>
          <w:p w:rsidR="005A223C" w:rsidRDefault="005A223C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5A223C" w:rsidRDefault="005A223C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5A223C" w:rsidRPr="000D19BE" w:rsidRDefault="005A223C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5A223C">
              <w:t>wychowawcy , pedagog</w:t>
            </w:r>
            <w:r>
              <w:t>, psycholog, inni specjaliści</w:t>
            </w:r>
          </w:p>
        </w:tc>
        <w:tc>
          <w:tcPr>
            <w:tcW w:w="2642" w:type="dxa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</w:tc>
      </w:tr>
      <w:tr w:rsidR="00D14506" w:rsidRPr="00611542" w:rsidTr="008777FC">
        <w:trPr>
          <w:gridAfter w:val="4"/>
          <w:wAfter w:w="13722" w:type="dxa"/>
        </w:trPr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Default="00D14506" w:rsidP="00B87A0F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BE7134" w:rsidRPr="000D19BE" w:rsidRDefault="00BE7134" w:rsidP="00B87A0F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2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0D19BE">
              <w:rPr>
                <w:b/>
                <w:bCs/>
              </w:rPr>
              <w:t>Kształtowanie poczucia własnej wartości</w:t>
            </w:r>
          </w:p>
        </w:tc>
        <w:tc>
          <w:tcPr>
            <w:tcW w:w="63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left="720" w:right="111"/>
            </w:pPr>
          </w:p>
          <w:p w:rsidR="00D14506" w:rsidRPr="000D19BE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>organizowanie zajęć pomagających uczniom poznać swoje mocne i słabe strony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>otoczenie indywidualną opieką uczniów z deficytami emocjonalnymi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>stwarzanie sytuacji, w których uczeń może osiągnąć sukces</w:t>
            </w:r>
          </w:p>
          <w:p w:rsidR="00494C57" w:rsidRPr="00D67C89" w:rsidRDefault="00494C57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D67C89">
              <w:t xml:space="preserve">zapewnienie uczniom pomocy w formie zajęć </w:t>
            </w:r>
            <w:proofErr w:type="spellStart"/>
            <w:r w:rsidRPr="00D67C89">
              <w:t>dydaktyczno</w:t>
            </w:r>
            <w:proofErr w:type="spellEnd"/>
            <w:r w:rsidRPr="00D67C89">
              <w:t xml:space="preserve"> – wyrównawczych i specjalistycznych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cały rok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cały rok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cały rok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494C57" w:rsidRPr="000D19BE" w:rsidRDefault="00494C57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wg potrzeb i harmonogramu</w:t>
            </w:r>
          </w:p>
        </w:tc>
        <w:tc>
          <w:tcPr>
            <w:tcW w:w="29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wychowawcy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pedagog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7648E0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7648E0">
              <w:t>wychowawcy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7648E0">
              <w:t>pedagog</w:t>
            </w:r>
            <w:r w:rsidR="00893CB5">
              <w:t>, Zespół ds. PPP</w:t>
            </w:r>
          </w:p>
          <w:p w:rsidR="00893CB5" w:rsidRDefault="00893CB5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7648E0">
              <w:t>wszyscy nauczyciele</w:t>
            </w:r>
          </w:p>
          <w:p w:rsidR="00494C57" w:rsidRDefault="00494C57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494C57" w:rsidRPr="007648E0" w:rsidRDefault="00494C57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</w:rPr>
            </w:pPr>
            <w:r>
              <w:t>pedagog, nauczyciele i specjaliści</w:t>
            </w:r>
          </w:p>
        </w:tc>
        <w:tc>
          <w:tcPr>
            <w:tcW w:w="2642" w:type="dxa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</w:tc>
      </w:tr>
      <w:tr w:rsidR="00D14506" w:rsidRPr="00611542" w:rsidTr="008777FC">
        <w:trPr>
          <w:gridAfter w:val="4"/>
          <w:wAfter w:w="13722" w:type="dxa"/>
        </w:trPr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Default="00D14506" w:rsidP="00B87A0F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</w:p>
          <w:p w:rsidR="00BE7134" w:rsidRPr="000D19BE" w:rsidRDefault="00BE7134" w:rsidP="00B87A0F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  <w:r w:rsidRPr="000D19BE">
              <w:rPr>
                <w:b/>
                <w:bCs/>
              </w:rPr>
              <w:t>Rozwijanie postaw moralnych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</w:p>
        </w:tc>
        <w:tc>
          <w:tcPr>
            <w:tcW w:w="63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 xml:space="preserve">przeprowadzenie zajęć dotyczących wartości etycznych i moralnych ich znaczenia w życiu 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>wskazywanie autorytetów moralnych wśród postaci literackich, historycznych i osób współcześnie żyjących</w:t>
            </w:r>
          </w:p>
          <w:p w:rsidR="0039347D" w:rsidRDefault="0039347D" w:rsidP="0039347D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39347D" w:rsidRDefault="0039347D" w:rsidP="0039347D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>uczestniczenie w lekcjach kinowych w ramach Akademii Filmowej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cały rok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cały rok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39347D" w:rsidRDefault="0039347D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39347D" w:rsidRDefault="0039347D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wg harmonogramu</w:t>
            </w:r>
          </w:p>
        </w:tc>
        <w:tc>
          <w:tcPr>
            <w:tcW w:w="29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wychowawcy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wszyscy nauczyciele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 w:rsidRPr="007648E0">
              <w:t>wychowawcy</w:t>
            </w:r>
          </w:p>
          <w:p w:rsidR="00D14506" w:rsidRDefault="00D14506" w:rsidP="0039347D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nauczyciele języka polskiego i historii</w:t>
            </w:r>
          </w:p>
          <w:p w:rsidR="0039347D" w:rsidRDefault="0039347D" w:rsidP="0039347D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39347D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wychowawcy</w:t>
            </w:r>
          </w:p>
          <w:p w:rsidR="0039347D" w:rsidRPr="000D19BE" w:rsidRDefault="0039347D" w:rsidP="0039347D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</w:tc>
        <w:tc>
          <w:tcPr>
            <w:tcW w:w="2642" w:type="dxa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</w:tc>
      </w:tr>
      <w:tr w:rsidR="00D14506" w:rsidRPr="00611542" w:rsidTr="008777FC">
        <w:trPr>
          <w:gridAfter w:val="4"/>
          <w:wAfter w:w="13722" w:type="dxa"/>
        </w:trPr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Default="00D14506" w:rsidP="00B87A0F">
            <w:pPr>
              <w:pStyle w:val="Zawartotabeli"/>
              <w:tabs>
                <w:tab w:val="left" w:pos="990"/>
                <w:tab w:val="left" w:pos="8564"/>
              </w:tabs>
              <w:snapToGrid w:val="0"/>
              <w:ind w:right="111"/>
            </w:pPr>
          </w:p>
          <w:p w:rsidR="00BE7134" w:rsidRPr="000D19BE" w:rsidRDefault="00BE7134" w:rsidP="00B87A0F">
            <w:pPr>
              <w:pStyle w:val="Zawartotabeli"/>
              <w:tabs>
                <w:tab w:val="left" w:pos="990"/>
                <w:tab w:val="left" w:pos="8564"/>
              </w:tabs>
              <w:snapToGrid w:val="0"/>
              <w:ind w:right="111"/>
            </w:pPr>
            <w:r>
              <w:t>4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</w:p>
          <w:p w:rsidR="00D14506" w:rsidRPr="000D19BE" w:rsidRDefault="00D14506" w:rsidP="009250B0">
            <w:pPr>
              <w:pStyle w:val="Zawartotabeli"/>
              <w:tabs>
                <w:tab w:val="left" w:pos="990"/>
                <w:tab w:val="left" w:pos="8564"/>
              </w:tabs>
              <w:snapToGrid w:val="0"/>
              <w:ind w:right="111"/>
            </w:pPr>
            <w:r w:rsidRPr="000D19BE">
              <w:rPr>
                <w:b/>
                <w:bCs/>
              </w:rPr>
              <w:t>Rozbudzanie wrażliwości na piękno otaczającego świata</w:t>
            </w:r>
            <w:r w:rsidR="0039347D">
              <w:rPr>
                <w:b/>
                <w:bCs/>
              </w:rPr>
              <w:t xml:space="preserve">               i wychowanie do </w:t>
            </w:r>
            <w:r w:rsidR="0039347D">
              <w:rPr>
                <w:b/>
                <w:bCs/>
              </w:rPr>
              <w:lastRenderedPageBreak/>
              <w:t>odbioru różnych tekstów kultury</w:t>
            </w:r>
          </w:p>
        </w:tc>
        <w:tc>
          <w:tcPr>
            <w:tcW w:w="63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3F5D74" w:rsidRDefault="0039347D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ind w:right="111"/>
            </w:pPr>
            <w:r w:rsidRPr="003F5D74">
              <w:t xml:space="preserve">organizowanie wycieczek, rajdów </w:t>
            </w:r>
            <w:r w:rsidR="00D14506" w:rsidRPr="003F5D74">
              <w:t xml:space="preserve"> i Zielonych Szkół</w:t>
            </w:r>
            <w:r w:rsidR="00B07123" w:rsidRPr="003F5D74">
              <w:t>*</w:t>
            </w:r>
          </w:p>
          <w:p w:rsidR="0039347D" w:rsidRDefault="0039347D" w:rsidP="0039347D">
            <w:pPr>
              <w:pStyle w:val="Zawartotabeli"/>
              <w:tabs>
                <w:tab w:val="left" w:pos="8564"/>
              </w:tabs>
              <w:ind w:left="720" w:right="111"/>
            </w:pPr>
          </w:p>
          <w:p w:rsidR="0039347D" w:rsidRDefault="0039347D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ind w:right="111"/>
            </w:pPr>
            <w:r>
              <w:t xml:space="preserve">organizowanie i uczestniczenie w konkursach </w:t>
            </w:r>
            <w:r>
              <w:lastRenderedPageBreak/>
              <w:t>literackich, plastycznych i muzycznych</w:t>
            </w:r>
          </w:p>
          <w:p w:rsidR="0039347D" w:rsidRPr="000D19BE" w:rsidRDefault="0039347D" w:rsidP="009250B0">
            <w:pPr>
              <w:pStyle w:val="Zawartotabeli"/>
              <w:tabs>
                <w:tab w:val="left" w:pos="8564"/>
              </w:tabs>
              <w:ind w:right="111"/>
            </w:pPr>
          </w:p>
          <w:p w:rsidR="00D14506" w:rsidRPr="000D19BE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ind w:right="111"/>
            </w:pPr>
            <w:r w:rsidRPr="000D19BE">
              <w:t>korzystanie z oferty takich instytucji kulturalnych jak np. teatr, kino, filharmonia, KTT, galeria sztuki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wg harmonogramu</w:t>
            </w:r>
          </w:p>
          <w:p w:rsidR="0039347D" w:rsidRDefault="0039347D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cały rok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39347D" w:rsidRDefault="0039347D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39347D" w:rsidRPr="000D19BE" w:rsidRDefault="0039347D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cały rok</w:t>
            </w:r>
          </w:p>
        </w:tc>
        <w:tc>
          <w:tcPr>
            <w:tcW w:w="29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lastRenderedPageBreak/>
              <w:t xml:space="preserve">nauczyciele plastyki </w:t>
            </w:r>
            <w:r w:rsidR="0039347D">
              <w:t xml:space="preserve">                   </w:t>
            </w:r>
            <w:r>
              <w:t>i muzy</w:t>
            </w:r>
            <w:r w:rsidR="0039347D">
              <w:t>ki, wychowawcy</w:t>
            </w:r>
          </w:p>
          <w:p w:rsidR="0039347D" w:rsidRDefault="0039347D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39347D" w:rsidRDefault="0039347D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nauczyciele języka polskiego, plastyki, muzyki</w:t>
            </w:r>
          </w:p>
          <w:p w:rsidR="0039347D" w:rsidRDefault="0039347D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wychowawcy</w:t>
            </w:r>
          </w:p>
          <w:p w:rsidR="0039347D" w:rsidRDefault="0039347D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39347D" w:rsidRPr="000D19BE" w:rsidRDefault="0039347D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</w:tc>
        <w:tc>
          <w:tcPr>
            <w:tcW w:w="2642" w:type="dxa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</w:tc>
      </w:tr>
      <w:tr w:rsidR="00D14506" w:rsidRPr="00611542" w:rsidTr="0039347D">
        <w:trPr>
          <w:gridAfter w:val="4"/>
          <w:wAfter w:w="13722" w:type="dxa"/>
          <w:trHeight w:val="2230"/>
        </w:trPr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Default="00D14506" w:rsidP="00B87A0F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</w:p>
          <w:p w:rsidR="00BE7134" w:rsidRPr="000D19BE" w:rsidRDefault="00BE7134" w:rsidP="00B87A0F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</w:p>
          <w:p w:rsidR="00D14506" w:rsidRPr="000D19BE" w:rsidRDefault="00D14506" w:rsidP="009250B0">
            <w:pPr>
              <w:pStyle w:val="Zawartotabeli"/>
              <w:tabs>
                <w:tab w:val="left" w:pos="990"/>
                <w:tab w:val="left" w:pos="8564"/>
              </w:tabs>
              <w:snapToGrid w:val="0"/>
              <w:ind w:right="111"/>
              <w:rPr>
                <w:b/>
                <w:bCs/>
              </w:rPr>
            </w:pPr>
            <w:r w:rsidRPr="000D19BE">
              <w:rPr>
                <w:b/>
                <w:bCs/>
              </w:rPr>
              <w:t xml:space="preserve">Rozwijanie empatii </w:t>
            </w:r>
            <w:r>
              <w:rPr>
                <w:b/>
                <w:bCs/>
              </w:rPr>
              <w:t xml:space="preserve">                      </w:t>
            </w:r>
            <w:r w:rsidRPr="000D19BE">
              <w:rPr>
                <w:b/>
                <w:bCs/>
              </w:rPr>
              <w:t>i wrażliwości na potrzeby innych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  <w:rPr>
                <w:b/>
                <w:bCs/>
              </w:rPr>
            </w:pPr>
          </w:p>
        </w:tc>
        <w:tc>
          <w:tcPr>
            <w:tcW w:w="63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 xml:space="preserve">udział w akcjach charytatywnych </w:t>
            </w:r>
            <w:r w:rsidR="0039347D">
              <w:t xml:space="preserve"> </w:t>
            </w:r>
            <w:r>
              <w:t>(WOŚP, Góra G</w:t>
            </w:r>
            <w:r w:rsidRPr="000D19BE">
              <w:t>rosza, Szl</w:t>
            </w:r>
            <w:r>
              <w:t>achetna paczka</w:t>
            </w:r>
            <w:r w:rsidRPr="000D19BE">
              <w:t>)</w:t>
            </w: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D6262D">
            <w:pPr>
              <w:pStyle w:val="Zawartotabeli"/>
              <w:numPr>
                <w:ilvl w:val="0"/>
                <w:numId w:val="6"/>
              </w:numPr>
              <w:tabs>
                <w:tab w:val="left" w:pos="8564"/>
              </w:tabs>
              <w:snapToGrid w:val="0"/>
              <w:ind w:right="111"/>
            </w:pPr>
            <w:r w:rsidRPr="000D19BE">
              <w:t>organizowanie zajęć z pedagogiem i psychologiem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wg harmonogramu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Pr="000D19BE" w:rsidRDefault="00D14506" w:rsidP="0039347D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wg harmonog</w:t>
            </w:r>
            <w:r w:rsidR="0039347D">
              <w:t>r</w:t>
            </w:r>
            <w:r>
              <w:t>amu</w:t>
            </w:r>
          </w:p>
        </w:tc>
        <w:tc>
          <w:tcPr>
            <w:tcW w:w="29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opiekun SU  i Wolontariatu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Wychowawcy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wychowawcy</w:t>
            </w:r>
          </w:p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pedagog</w:t>
            </w:r>
          </w:p>
          <w:p w:rsidR="00D14506" w:rsidRDefault="0039347D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  <w:r>
              <w:t>Zespół ds. PPP</w:t>
            </w:r>
          </w:p>
          <w:p w:rsidR="0039347D" w:rsidRPr="000D19BE" w:rsidRDefault="0039347D" w:rsidP="009250B0">
            <w:pPr>
              <w:pStyle w:val="Zawartotabeli"/>
              <w:tabs>
                <w:tab w:val="left" w:pos="8564"/>
              </w:tabs>
              <w:snapToGrid w:val="0"/>
              <w:ind w:right="111"/>
            </w:pPr>
          </w:p>
        </w:tc>
        <w:tc>
          <w:tcPr>
            <w:tcW w:w="2642" w:type="dxa"/>
          </w:tcPr>
          <w:p w:rsidR="00D14506" w:rsidRDefault="00D14506" w:rsidP="009250B0">
            <w:pPr>
              <w:pStyle w:val="Zawartotabeli"/>
              <w:tabs>
                <w:tab w:val="left" w:pos="8564"/>
              </w:tabs>
              <w:snapToGrid w:val="0"/>
            </w:pPr>
          </w:p>
          <w:p w:rsidR="00D14506" w:rsidRPr="000D19BE" w:rsidRDefault="00D14506" w:rsidP="009250B0">
            <w:pPr>
              <w:pStyle w:val="Zawartotabeli"/>
              <w:tabs>
                <w:tab w:val="left" w:pos="8564"/>
              </w:tabs>
              <w:snapToGrid w:val="0"/>
            </w:pPr>
          </w:p>
        </w:tc>
      </w:tr>
    </w:tbl>
    <w:p w:rsidR="00BE7134" w:rsidRPr="003F5D74" w:rsidRDefault="00B07123" w:rsidP="00B07123">
      <w:pPr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 </w:t>
      </w:r>
    </w:p>
    <w:p w:rsidR="00B07123" w:rsidRPr="003F5D74" w:rsidRDefault="00B07123" w:rsidP="00B07123">
      <w:pPr>
        <w:rPr>
          <w:rFonts w:ascii="Times New Roman" w:hAnsi="Times New Roman"/>
          <w:b/>
          <w:bCs/>
          <w:sz w:val="28"/>
          <w:szCs w:val="28"/>
        </w:rPr>
      </w:pPr>
      <w:r w:rsidRPr="003F5D74">
        <w:rPr>
          <w:rFonts w:ascii="Times New Roman" w:hAnsi="Times New Roman"/>
          <w:b/>
          <w:bCs/>
          <w:sz w:val="28"/>
          <w:szCs w:val="28"/>
        </w:rPr>
        <w:t xml:space="preserve">*wszelkie zadania z programu wychowawczo – profilaktycznego szkoły, które wiążą się z opuszczeniem budynku szkoły ( wyjścia, wycieczki, rajdy itp.) nie będą realizowane do odwołania z przyczyn związanych z procedurami wprowadzonymi do szkoły w czasie epidemii </w:t>
      </w:r>
      <w:proofErr w:type="spellStart"/>
      <w:r w:rsidRPr="003F5D74">
        <w:rPr>
          <w:rFonts w:ascii="Times New Roman" w:hAnsi="Times New Roman"/>
          <w:b/>
          <w:bCs/>
          <w:sz w:val="28"/>
          <w:szCs w:val="28"/>
        </w:rPr>
        <w:t>Covid</w:t>
      </w:r>
      <w:proofErr w:type="spellEnd"/>
      <w:r w:rsidRPr="003F5D74">
        <w:rPr>
          <w:rFonts w:ascii="Times New Roman" w:hAnsi="Times New Roman"/>
          <w:b/>
          <w:bCs/>
          <w:sz w:val="28"/>
          <w:szCs w:val="28"/>
        </w:rPr>
        <w:t xml:space="preserve"> 19</w:t>
      </w:r>
    </w:p>
    <w:p w:rsidR="00BE7134" w:rsidRDefault="00BE7134" w:rsidP="00E650C2">
      <w:pPr>
        <w:rPr>
          <w:rFonts w:ascii="Times New Roman" w:hAnsi="Times New Roman"/>
          <w:b/>
          <w:bCs/>
          <w:sz w:val="40"/>
          <w:szCs w:val="40"/>
        </w:rPr>
      </w:pPr>
    </w:p>
    <w:p w:rsidR="0054262E" w:rsidRDefault="007F022F" w:rsidP="007F022F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7. </w:t>
      </w:r>
      <w:r w:rsidR="0054262E" w:rsidRPr="00BF1818">
        <w:rPr>
          <w:rFonts w:ascii="Times New Roman" w:hAnsi="Times New Roman"/>
          <w:b/>
          <w:bCs/>
          <w:sz w:val="28"/>
          <w:szCs w:val="28"/>
        </w:rPr>
        <w:t>EWALUACJA</w:t>
      </w:r>
      <w:r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Pr="00BF1818">
        <w:rPr>
          <w:rFonts w:ascii="Times New Roman" w:hAnsi="Times New Roman"/>
          <w:b/>
          <w:bCs/>
          <w:sz w:val="28"/>
          <w:szCs w:val="28"/>
        </w:rPr>
        <w:t>PROGRAMU PROFILAKTYCZNO – WYCHOWAWCZEGO</w:t>
      </w:r>
    </w:p>
    <w:p w:rsidR="00D6262D" w:rsidRPr="00BF1818" w:rsidRDefault="00D6262D" w:rsidP="007F022F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3704D8" w:rsidRPr="00BF1818" w:rsidRDefault="00D6262D" w:rsidP="007F022F">
      <w:pPr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54262E" w:rsidRPr="00BF1818">
        <w:rPr>
          <w:rFonts w:ascii="Times New Roman" w:hAnsi="Times New Roman"/>
          <w:bCs/>
          <w:sz w:val="28"/>
          <w:szCs w:val="28"/>
        </w:rPr>
        <w:t>Ewaluacja programu polega na systematycznym gromadzeniu informacji na temat prowadzonych działań, w celu ich modyfikacji i podno</w:t>
      </w:r>
      <w:r w:rsidR="00BF1818" w:rsidRPr="00BF1818">
        <w:rPr>
          <w:rFonts w:ascii="Times New Roman" w:hAnsi="Times New Roman"/>
          <w:bCs/>
          <w:sz w:val="28"/>
          <w:szCs w:val="28"/>
        </w:rPr>
        <w:t>s</w:t>
      </w:r>
      <w:r w:rsidR="0054262E" w:rsidRPr="00BF1818">
        <w:rPr>
          <w:rFonts w:ascii="Times New Roman" w:hAnsi="Times New Roman"/>
          <w:bCs/>
          <w:sz w:val="28"/>
          <w:szCs w:val="28"/>
        </w:rPr>
        <w:t xml:space="preserve">zenia skuteczności Programu </w:t>
      </w:r>
      <w:proofErr w:type="spellStart"/>
      <w:r w:rsidR="0054262E" w:rsidRPr="00BF1818">
        <w:rPr>
          <w:rFonts w:ascii="Times New Roman" w:hAnsi="Times New Roman"/>
          <w:bCs/>
          <w:sz w:val="28"/>
          <w:szCs w:val="28"/>
        </w:rPr>
        <w:t>Profilaktyczno</w:t>
      </w:r>
      <w:proofErr w:type="spellEnd"/>
      <w:r w:rsidR="0054262E" w:rsidRPr="00BF1818">
        <w:rPr>
          <w:rFonts w:ascii="Times New Roman" w:hAnsi="Times New Roman"/>
          <w:bCs/>
          <w:sz w:val="28"/>
          <w:szCs w:val="28"/>
        </w:rPr>
        <w:t xml:space="preserve"> – Wychowawczego 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7F022F">
        <w:rPr>
          <w:rFonts w:ascii="Times New Roman" w:hAnsi="Times New Roman"/>
          <w:bCs/>
          <w:sz w:val="28"/>
          <w:szCs w:val="28"/>
        </w:rPr>
        <w:t xml:space="preserve">Oceny </w:t>
      </w:r>
      <w:r w:rsidR="00BF1818">
        <w:rPr>
          <w:rFonts w:ascii="Times New Roman" w:hAnsi="Times New Roman"/>
          <w:bCs/>
          <w:sz w:val="28"/>
          <w:szCs w:val="28"/>
        </w:rPr>
        <w:t xml:space="preserve"> skuteczności  </w:t>
      </w:r>
      <w:r w:rsidR="003704D8" w:rsidRPr="00BF1818">
        <w:rPr>
          <w:rFonts w:ascii="Times New Roman" w:hAnsi="Times New Roman"/>
          <w:bCs/>
          <w:sz w:val="28"/>
          <w:szCs w:val="28"/>
        </w:rPr>
        <w:t xml:space="preserve">programu dokonuje się na podstawie informacji i danych płynących z aktualnej diagnozy </w:t>
      </w:r>
      <w:r>
        <w:rPr>
          <w:rFonts w:ascii="Times New Roman" w:hAnsi="Times New Roman"/>
          <w:bCs/>
          <w:sz w:val="28"/>
          <w:szCs w:val="28"/>
        </w:rPr>
        <w:t>środowiska wychowawczego szkoły:</w:t>
      </w:r>
    </w:p>
    <w:p w:rsidR="003704D8" w:rsidRPr="00BF1818" w:rsidRDefault="003704D8" w:rsidP="007F022F">
      <w:pPr>
        <w:spacing w:line="360" w:lineRule="auto"/>
        <w:rPr>
          <w:rFonts w:ascii="Times New Roman" w:hAnsi="Times New Roman"/>
          <w:bCs/>
          <w:sz w:val="28"/>
          <w:szCs w:val="28"/>
        </w:rPr>
      </w:pPr>
      <w:r w:rsidRPr="00BF1818">
        <w:rPr>
          <w:rFonts w:ascii="Times New Roman" w:hAnsi="Times New Roman"/>
          <w:bCs/>
          <w:sz w:val="28"/>
          <w:szCs w:val="28"/>
        </w:rPr>
        <w:t>1) Analizuje się podejmowane przez nauczycieli działania w ramach realizacji Szkolnego Programu Wychowawczo- Profilaktycznego poprzez kontrolę Planu Wychowawczego danej klasy, monitorowanie dzienników lekcyjnych pod kątem realizacji działań profilaktycznych podczas lekcji przedmiotowych, kontrolę dzienników zajęć dodatkowych.</w:t>
      </w:r>
    </w:p>
    <w:p w:rsidR="003704D8" w:rsidRPr="00BF1818" w:rsidRDefault="003704D8" w:rsidP="007F022F">
      <w:pPr>
        <w:spacing w:line="360" w:lineRule="auto"/>
        <w:rPr>
          <w:rFonts w:ascii="Times New Roman" w:hAnsi="Times New Roman"/>
          <w:bCs/>
          <w:sz w:val="28"/>
          <w:szCs w:val="28"/>
        </w:rPr>
      </w:pPr>
      <w:r w:rsidRPr="00BF1818">
        <w:rPr>
          <w:rFonts w:ascii="Times New Roman" w:hAnsi="Times New Roman"/>
          <w:bCs/>
          <w:sz w:val="28"/>
          <w:szCs w:val="28"/>
        </w:rPr>
        <w:lastRenderedPageBreak/>
        <w:t>2) Skuteczność prowadzonych oddziaływań wychowawczo-profilaktycznych sprawdzana jest poprzez analizę informacji zawartych w dziennikach poszczególnych oddziałów,  danych klasyfikacyjnych, raportach ewaluacji wewnętrznej, innych dokumentach szkolnych.</w:t>
      </w:r>
    </w:p>
    <w:p w:rsidR="003704D8" w:rsidRPr="00BF1818" w:rsidRDefault="003704D8" w:rsidP="007F022F">
      <w:pPr>
        <w:spacing w:line="360" w:lineRule="auto"/>
        <w:rPr>
          <w:rFonts w:ascii="Times New Roman" w:hAnsi="Times New Roman"/>
          <w:bCs/>
          <w:sz w:val="28"/>
          <w:szCs w:val="28"/>
        </w:rPr>
      </w:pPr>
      <w:r w:rsidRPr="00BF1818">
        <w:rPr>
          <w:rFonts w:ascii="Times New Roman" w:hAnsi="Times New Roman"/>
          <w:bCs/>
          <w:sz w:val="28"/>
          <w:szCs w:val="28"/>
        </w:rPr>
        <w:t>3) Funkcjonowanie uczniów, ich zachowanie poddaje się obserwacji przez wychowawców innych nauczycieli i pracowników szkoły.</w:t>
      </w:r>
    </w:p>
    <w:p w:rsidR="003704D8" w:rsidRPr="00BF1818" w:rsidRDefault="003704D8" w:rsidP="007F022F">
      <w:pPr>
        <w:spacing w:line="360" w:lineRule="auto"/>
        <w:rPr>
          <w:rFonts w:ascii="Times New Roman" w:hAnsi="Times New Roman"/>
          <w:bCs/>
          <w:sz w:val="28"/>
          <w:szCs w:val="28"/>
        </w:rPr>
      </w:pPr>
      <w:r w:rsidRPr="00BF1818">
        <w:rPr>
          <w:rFonts w:ascii="Times New Roman" w:hAnsi="Times New Roman"/>
          <w:bCs/>
          <w:sz w:val="28"/>
          <w:szCs w:val="28"/>
        </w:rPr>
        <w:t>4) Informacje na temat aktualnych problemów, oczekiwanej poprawy zachowań uczniów pozyskuje się na podstawie analizy wpisów przez nauczycieli uwag dotyczących zachowań uczniów w danym oddziale, jak również z rozmów z rodzicami.</w:t>
      </w:r>
    </w:p>
    <w:p w:rsidR="003704D8" w:rsidRPr="00BF1818" w:rsidRDefault="003704D8" w:rsidP="007F022F">
      <w:pPr>
        <w:spacing w:line="360" w:lineRule="auto"/>
        <w:rPr>
          <w:rFonts w:ascii="Times New Roman" w:hAnsi="Times New Roman"/>
          <w:bCs/>
          <w:sz w:val="28"/>
          <w:szCs w:val="28"/>
        </w:rPr>
      </w:pPr>
      <w:r w:rsidRPr="00BF1818">
        <w:rPr>
          <w:rFonts w:ascii="Times New Roman" w:hAnsi="Times New Roman"/>
          <w:bCs/>
          <w:sz w:val="28"/>
          <w:szCs w:val="28"/>
        </w:rPr>
        <w:t>5) Dokonaniu ewaluacji służą ponadto odpowiedzi rodziców, uczniów i nauczycieli na pytania ankietowe.</w:t>
      </w:r>
    </w:p>
    <w:p w:rsidR="003704D8" w:rsidRPr="00BF1818" w:rsidRDefault="003704D8" w:rsidP="007F022F">
      <w:pPr>
        <w:spacing w:line="360" w:lineRule="auto"/>
        <w:rPr>
          <w:rFonts w:ascii="Times New Roman" w:hAnsi="Times New Roman"/>
          <w:bCs/>
          <w:sz w:val="28"/>
          <w:szCs w:val="28"/>
        </w:rPr>
      </w:pPr>
      <w:r w:rsidRPr="00BF1818">
        <w:rPr>
          <w:rFonts w:ascii="Times New Roman" w:hAnsi="Times New Roman"/>
          <w:bCs/>
          <w:sz w:val="28"/>
          <w:szCs w:val="28"/>
        </w:rPr>
        <w:t>6) Na podstawie analizy zebranych danych wyciągane zostają wnioski dotyczące poprawy sytuacji problemowych i zalecenia w zakresie oddziaływań profilaktycznych na kolejny rok.</w:t>
      </w:r>
    </w:p>
    <w:p w:rsidR="00841A22" w:rsidRPr="007B6B27" w:rsidRDefault="00BF1818" w:rsidP="007B6B27">
      <w:pPr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3704D8" w:rsidRPr="007B6B27">
        <w:rPr>
          <w:rFonts w:ascii="Times New Roman" w:hAnsi="Times New Roman"/>
          <w:bCs/>
          <w:sz w:val="28"/>
          <w:szCs w:val="28"/>
        </w:rPr>
        <w:t>Program</w:t>
      </w:r>
      <w:r w:rsidR="007B6B27" w:rsidRPr="007B6B27">
        <w:rPr>
          <w:rFonts w:ascii="Times New Roman" w:hAnsi="Times New Roman"/>
          <w:sz w:val="28"/>
          <w:szCs w:val="28"/>
        </w:rPr>
        <w:t xml:space="preserve"> został </w:t>
      </w:r>
      <w:r w:rsidR="007B6B27">
        <w:rPr>
          <w:rFonts w:ascii="Times New Roman" w:hAnsi="Times New Roman"/>
          <w:sz w:val="28"/>
          <w:szCs w:val="28"/>
        </w:rPr>
        <w:t xml:space="preserve">dostosowany </w:t>
      </w:r>
      <w:r w:rsidR="007B6B27">
        <w:rPr>
          <w:rFonts w:ascii="Times New Roman" w:hAnsi="Times New Roman"/>
          <w:bCs/>
          <w:sz w:val="28"/>
          <w:szCs w:val="28"/>
        </w:rPr>
        <w:t xml:space="preserve">w związku z </w:t>
      </w:r>
      <w:r w:rsidR="007B6B27" w:rsidRPr="007B6B27">
        <w:rPr>
          <w:rFonts w:ascii="Times New Roman" w:hAnsi="Times New Roman"/>
          <w:bCs/>
          <w:sz w:val="28"/>
          <w:szCs w:val="28"/>
        </w:rPr>
        <w:t>pandemi</w:t>
      </w:r>
      <w:r w:rsidR="007B6B27">
        <w:rPr>
          <w:rFonts w:ascii="Times New Roman" w:hAnsi="Times New Roman"/>
          <w:bCs/>
          <w:sz w:val="28"/>
          <w:szCs w:val="28"/>
        </w:rPr>
        <w:t xml:space="preserve">ą </w:t>
      </w:r>
      <w:proofErr w:type="spellStart"/>
      <w:r w:rsidR="007B6B27">
        <w:rPr>
          <w:rFonts w:ascii="Times New Roman" w:hAnsi="Times New Roman"/>
          <w:bCs/>
          <w:sz w:val="28"/>
          <w:szCs w:val="28"/>
        </w:rPr>
        <w:t>Covid</w:t>
      </w:r>
      <w:proofErr w:type="spellEnd"/>
      <w:r w:rsidR="007B6B27">
        <w:rPr>
          <w:rFonts w:ascii="Times New Roman" w:hAnsi="Times New Roman"/>
          <w:bCs/>
          <w:sz w:val="28"/>
          <w:szCs w:val="28"/>
        </w:rPr>
        <w:t>- 19.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="003704D8" w:rsidRPr="00BF1818">
        <w:rPr>
          <w:rFonts w:ascii="Times New Roman" w:hAnsi="Times New Roman"/>
          <w:bCs/>
          <w:sz w:val="28"/>
          <w:szCs w:val="28"/>
        </w:rPr>
        <w:t>Program je</w:t>
      </w:r>
      <w:r w:rsidR="007B6B27">
        <w:rPr>
          <w:rFonts w:ascii="Times New Roman" w:hAnsi="Times New Roman"/>
          <w:bCs/>
          <w:sz w:val="28"/>
          <w:szCs w:val="28"/>
        </w:rPr>
        <w:t>st zapisem swoistych oczekiwań</w:t>
      </w:r>
      <w:r w:rsidR="003704D8" w:rsidRPr="00BF1818">
        <w:rPr>
          <w:rFonts w:ascii="Times New Roman" w:hAnsi="Times New Roman"/>
          <w:bCs/>
          <w:sz w:val="28"/>
          <w:szCs w:val="28"/>
        </w:rPr>
        <w:t xml:space="preserve">  i przewidywań dotyczących efektów wychowania szkolnego. Nie jest dokumentem zamkniętym, może ulegać zmianom wraz ze zmieniającą się rzeczywistością wychowawczą szkoły. </w:t>
      </w:r>
    </w:p>
    <w:p w:rsidR="00841A22" w:rsidRPr="00BF1818" w:rsidRDefault="00841A22" w:rsidP="00E650C2">
      <w:pPr>
        <w:jc w:val="right"/>
        <w:rPr>
          <w:rFonts w:ascii="Times New Roman" w:hAnsi="Times New Roman"/>
          <w:sz w:val="28"/>
          <w:szCs w:val="28"/>
        </w:rPr>
      </w:pPr>
    </w:p>
    <w:p w:rsidR="00E650C2" w:rsidRPr="007B6B27" w:rsidRDefault="00E650C2" w:rsidP="007B6B27">
      <w:pPr>
        <w:jc w:val="right"/>
        <w:rPr>
          <w:rFonts w:ascii="Times New Roman" w:hAnsi="Times New Roman"/>
          <w:sz w:val="28"/>
          <w:szCs w:val="28"/>
        </w:rPr>
      </w:pPr>
      <w:r w:rsidRPr="00BF1818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7B6B27">
        <w:rPr>
          <w:rFonts w:ascii="Times New Roman" w:hAnsi="Times New Roman"/>
          <w:sz w:val="28"/>
          <w:szCs w:val="28"/>
        </w:rPr>
        <w:t>Program zatwierdzony Uchwałą</w:t>
      </w:r>
      <w:r w:rsidRPr="00BF1818">
        <w:rPr>
          <w:rFonts w:ascii="Times New Roman" w:hAnsi="Times New Roman"/>
          <w:sz w:val="28"/>
          <w:szCs w:val="28"/>
        </w:rPr>
        <w:t xml:space="preserve">  </w:t>
      </w:r>
      <w:r w:rsidR="007B6B27">
        <w:rPr>
          <w:rFonts w:ascii="Times New Roman" w:hAnsi="Times New Roman"/>
          <w:sz w:val="28"/>
          <w:szCs w:val="28"/>
        </w:rPr>
        <w:t xml:space="preserve">Rady Rodziców nr 1/2020/21  z dnia 14.09.2020 r.                                                         </w:t>
      </w:r>
    </w:p>
    <w:p w:rsidR="008116D6" w:rsidRDefault="007B6B27" w:rsidP="007F022F">
      <w:pPr>
        <w:ind w:left="6372" w:firstLine="3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Uchwałą Rady Pedagogicznej </w:t>
      </w:r>
      <w:r w:rsidR="00E650C2" w:rsidRPr="00BF1818">
        <w:rPr>
          <w:rFonts w:ascii="Times New Roman" w:hAnsi="Times New Roman"/>
          <w:bCs/>
          <w:sz w:val="28"/>
          <w:szCs w:val="28"/>
        </w:rPr>
        <w:t xml:space="preserve"> nr  </w:t>
      </w:r>
      <w:r>
        <w:rPr>
          <w:rFonts w:ascii="Times New Roman" w:hAnsi="Times New Roman"/>
          <w:bCs/>
          <w:sz w:val="28"/>
          <w:szCs w:val="28"/>
        </w:rPr>
        <w:t xml:space="preserve">7/2020/21 </w:t>
      </w:r>
      <w:r w:rsidR="00E650C2" w:rsidRPr="00BF1818">
        <w:rPr>
          <w:rFonts w:ascii="Times New Roman" w:hAnsi="Times New Roman"/>
          <w:bCs/>
          <w:sz w:val="28"/>
          <w:szCs w:val="28"/>
        </w:rPr>
        <w:t xml:space="preserve">z dnia </w:t>
      </w:r>
      <w:r>
        <w:rPr>
          <w:rFonts w:ascii="Times New Roman" w:hAnsi="Times New Roman"/>
          <w:bCs/>
          <w:sz w:val="28"/>
          <w:szCs w:val="28"/>
        </w:rPr>
        <w:t>15</w:t>
      </w:r>
      <w:r w:rsidR="007F022F">
        <w:rPr>
          <w:rFonts w:ascii="Times New Roman" w:hAnsi="Times New Roman"/>
          <w:bCs/>
          <w:sz w:val="28"/>
          <w:szCs w:val="28"/>
        </w:rPr>
        <w:t>.09.</w:t>
      </w:r>
      <w:r>
        <w:rPr>
          <w:rFonts w:ascii="Times New Roman" w:hAnsi="Times New Roman"/>
          <w:bCs/>
          <w:sz w:val="28"/>
          <w:szCs w:val="28"/>
        </w:rPr>
        <w:t xml:space="preserve"> 2020</w:t>
      </w:r>
      <w:r w:rsidR="00E650C2" w:rsidRPr="00BF1818">
        <w:rPr>
          <w:rFonts w:ascii="Times New Roman" w:hAnsi="Times New Roman"/>
          <w:bCs/>
          <w:sz w:val="28"/>
          <w:szCs w:val="28"/>
        </w:rPr>
        <w:t xml:space="preserve"> roku.</w:t>
      </w:r>
    </w:p>
    <w:p w:rsidR="007B6B27" w:rsidRDefault="007B6B27" w:rsidP="007F022F">
      <w:pPr>
        <w:ind w:left="6372" w:firstLine="3"/>
        <w:jc w:val="right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>Dyrektor Szkoły:</w:t>
      </w:r>
    </w:p>
    <w:p w:rsidR="007B6B27" w:rsidRPr="00BF1818" w:rsidRDefault="007B6B27" w:rsidP="007F022F">
      <w:pPr>
        <w:ind w:left="6372" w:firstLine="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Mgr Łukasz Stochmal</w:t>
      </w:r>
    </w:p>
    <w:sectPr w:rsidR="007B6B27" w:rsidRPr="00BF1818" w:rsidSect="00B87A0F">
      <w:pgSz w:w="16838" w:h="11906" w:orient="landscape"/>
      <w:pgMar w:top="568" w:right="1103" w:bottom="284" w:left="1134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2"/>
    <w:family w:val="auto"/>
    <w:pitch w:val="variable"/>
  </w:font>
  <w:font w:name="Humnst777PL"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000000"/>
        <w:sz w:val="28"/>
        <w:szCs w:val="28"/>
        <w:shd w:val="clear" w:color="auto" w:fill="FFFF00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000000"/>
        <w:sz w:val="28"/>
        <w:szCs w:val="28"/>
        <w:shd w:val="clear" w:color="auto" w:fill="FFFF00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000000"/>
        <w:sz w:val="28"/>
        <w:szCs w:val="28"/>
        <w:shd w:val="clear" w:color="auto" w:fill="FFFF00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00000002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Humnst777PL"/>
        <w:color w:val="000000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Humnst777PL"/>
        <w:color w:val="000000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Humnst777PL"/>
        <w:color w:val="000000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>
    <w:nsid w:val="00000003"/>
    <w:multiLevelType w:val="multilevel"/>
    <w:tmpl w:val="00000003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4"/>
    <w:multiLevelType w:val="multilevel"/>
    <w:tmpl w:val="00000004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5"/>
    <w:multiLevelType w:val="multilevel"/>
    <w:tmpl w:val="5E1CD3CA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6"/>
    <w:multiLevelType w:val="multi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6">
    <w:nsid w:val="00000007"/>
    <w:multiLevelType w:val="multilevel"/>
    <w:tmpl w:val="00000007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00000009"/>
    <w:multiLevelType w:val="multilevel"/>
    <w:tmpl w:val="00000009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>
    <w:nsid w:val="0000000A"/>
    <w:multiLevelType w:val="multilevel"/>
    <w:tmpl w:val="0000000A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9">
    <w:nsid w:val="0000000B"/>
    <w:multiLevelType w:val="multilevel"/>
    <w:tmpl w:val="0000000B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>
    <w:nsid w:val="0000000D"/>
    <w:multiLevelType w:val="multilevel"/>
    <w:tmpl w:val="0000000D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>
    <w:nsid w:val="0000000E"/>
    <w:multiLevelType w:val="multilevel"/>
    <w:tmpl w:val="0000000E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>
    <w:nsid w:val="0000000F"/>
    <w:multiLevelType w:val="multilevel"/>
    <w:tmpl w:val="0000000F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>
    <w:nsid w:val="00000010"/>
    <w:multiLevelType w:val="multilevel"/>
    <w:tmpl w:val="00000010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>
    <w:nsid w:val="00000011"/>
    <w:multiLevelType w:val="multilevel"/>
    <w:tmpl w:val="000000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>
    <w:nsid w:val="00000012"/>
    <w:multiLevelType w:val="multilevel"/>
    <w:tmpl w:val="0000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6">
    <w:nsid w:val="00000013"/>
    <w:multiLevelType w:val="multilevel"/>
    <w:tmpl w:val="000000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7">
    <w:nsid w:val="00000014"/>
    <w:multiLevelType w:val="multilevel"/>
    <w:tmpl w:val="00000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>
    <w:nsid w:val="00000015"/>
    <w:multiLevelType w:val="multilevel"/>
    <w:tmpl w:val="000000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9">
    <w:nsid w:val="00000016"/>
    <w:multiLevelType w:val="multilevel"/>
    <w:tmpl w:val="00000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0">
    <w:nsid w:val="00000017"/>
    <w:multiLevelType w:val="multilevel"/>
    <w:tmpl w:val="000000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1">
    <w:nsid w:val="00000018"/>
    <w:multiLevelType w:val="multilevel"/>
    <w:tmpl w:val="00000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2">
    <w:nsid w:val="00E5706C"/>
    <w:multiLevelType w:val="hybridMultilevel"/>
    <w:tmpl w:val="6F187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7573321"/>
    <w:multiLevelType w:val="multilevel"/>
    <w:tmpl w:val="59F221F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0AC268B7"/>
    <w:multiLevelType w:val="multilevel"/>
    <w:tmpl w:val="F94C87E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0D744E3A"/>
    <w:multiLevelType w:val="hybridMultilevel"/>
    <w:tmpl w:val="75F83C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20E251F"/>
    <w:multiLevelType w:val="hybridMultilevel"/>
    <w:tmpl w:val="8FD438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6DB6C79"/>
    <w:multiLevelType w:val="hybridMultilevel"/>
    <w:tmpl w:val="D08AF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9567E0F"/>
    <w:multiLevelType w:val="hybridMultilevel"/>
    <w:tmpl w:val="9CF4D4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E65E4A"/>
    <w:multiLevelType w:val="hybridMultilevel"/>
    <w:tmpl w:val="15E08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9B143F1"/>
    <w:multiLevelType w:val="hybridMultilevel"/>
    <w:tmpl w:val="7DBE4D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15359A"/>
    <w:multiLevelType w:val="hybridMultilevel"/>
    <w:tmpl w:val="2AF451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CF432F"/>
    <w:multiLevelType w:val="hybridMultilevel"/>
    <w:tmpl w:val="36329A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B874AE"/>
    <w:multiLevelType w:val="hybridMultilevel"/>
    <w:tmpl w:val="E38E61D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6B737E9"/>
    <w:multiLevelType w:val="hybridMultilevel"/>
    <w:tmpl w:val="672ED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296F50"/>
    <w:multiLevelType w:val="multilevel"/>
    <w:tmpl w:val="3328D39E"/>
    <w:styleLink w:val="WWNum30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6">
    <w:nsid w:val="6FF31271"/>
    <w:multiLevelType w:val="hybridMultilevel"/>
    <w:tmpl w:val="7FBE02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973B67"/>
    <w:multiLevelType w:val="hybridMultilevel"/>
    <w:tmpl w:val="2F042A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446270"/>
    <w:multiLevelType w:val="hybridMultilevel"/>
    <w:tmpl w:val="4D74E5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31689E"/>
    <w:multiLevelType w:val="multilevel"/>
    <w:tmpl w:val="812E2F8C"/>
    <w:styleLink w:val="WWNum3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14"/>
  </w:num>
  <w:num w:numId="8">
    <w:abstractNumId w:val="15"/>
  </w:num>
  <w:num w:numId="9">
    <w:abstractNumId w:val="16"/>
  </w:num>
  <w:num w:numId="10">
    <w:abstractNumId w:val="17"/>
  </w:num>
  <w:num w:numId="11">
    <w:abstractNumId w:val="18"/>
  </w:num>
  <w:num w:numId="12">
    <w:abstractNumId w:val="19"/>
  </w:num>
  <w:num w:numId="13">
    <w:abstractNumId w:val="20"/>
  </w:num>
  <w:num w:numId="14">
    <w:abstractNumId w:val="21"/>
  </w:num>
  <w:num w:numId="15">
    <w:abstractNumId w:val="27"/>
  </w:num>
  <w:num w:numId="16">
    <w:abstractNumId w:val="33"/>
  </w:num>
  <w:num w:numId="17">
    <w:abstractNumId w:val="35"/>
  </w:num>
  <w:num w:numId="18">
    <w:abstractNumId w:val="39"/>
  </w:num>
  <w:num w:numId="19">
    <w:abstractNumId w:val="24"/>
  </w:num>
  <w:num w:numId="20">
    <w:abstractNumId w:val="23"/>
  </w:num>
  <w:num w:numId="21">
    <w:abstractNumId w:val="38"/>
  </w:num>
  <w:num w:numId="22">
    <w:abstractNumId w:val="29"/>
  </w:num>
  <w:num w:numId="23">
    <w:abstractNumId w:val="34"/>
  </w:num>
  <w:num w:numId="24">
    <w:abstractNumId w:val="30"/>
  </w:num>
  <w:num w:numId="25">
    <w:abstractNumId w:val="37"/>
  </w:num>
  <w:num w:numId="26">
    <w:abstractNumId w:val="31"/>
  </w:num>
  <w:num w:numId="27">
    <w:abstractNumId w:val="36"/>
  </w:num>
  <w:num w:numId="28">
    <w:abstractNumId w:val="32"/>
  </w:num>
  <w:num w:numId="29">
    <w:abstractNumId w:val="25"/>
  </w:num>
  <w:num w:numId="30">
    <w:abstractNumId w:val="22"/>
  </w:num>
  <w:num w:numId="31">
    <w:abstractNumId w:val="28"/>
  </w:num>
  <w:num w:numId="32">
    <w:abstractNumId w:val="2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345"/>
    <w:rsid w:val="000C312F"/>
    <w:rsid w:val="001458D9"/>
    <w:rsid w:val="0019301B"/>
    <w:rsid w:val="001C654A"/>
    <w:rsid w:val="00226C62"/>
    <w:rsid w:val="00236E40"/>
    <w:rsid w:val="00241BEF"/>
    <w:rsid w:val="0027700D"/>
    <w:rsid w:val="002C766C"/>
    <w:rsid w:val="002D4838"/>
    <w:rsid w:val="00304142"/>
    <w:rsid w:val="00316625"/>
    <w:rsid w:val="00333EDF"/>
    <w:rsid w:val="003468F2"/>
    <w:rsid w:val="003704D8"/>
    <w:rsid w:val="00382513"/>
    <w:rsid w:val="0039347D"/>
    <w:rsid w:val="003A39E6"/>
    <w:rsid w:val="003B0073"/>
    <w:rsid w:val="003E0FF0"/>
    <w:rsid w:val="003F1624"/>
    <w:rsid w:val="003F16A4"/>
    <w:rsid w:val="003F5D74"/>
    <w:rsid w:val="004013F7"/>
    <w:rsid w:val="0041615A"/>
    <w:rsid w:val="00423310"/>
    <w:rsid w:val="0046405E"/>
    <w:rsid w:val="00474001"/>
    <w:rsid w:val="00491D7C"/>
    <w:rsid w:val="00494C57"/>
    <w:rsid w:val="004A5C61"/>
    <w:rsid w:val="00506900"/>
    <w:rsid w:val="0054262E"/>
    <w:rsid w:val="00556B0A"/>
    <w:rsid w:val="00571F9B"/>
    <w:rsid w:val="00575B9E"/>
    <w:rsid w:val="005818BF"/>
    <w:rsid w:val="00594529"/>
    <w:rsid w:val="005A223C"/>
    <w:rsid w:val="005F336D"/>
    <w:rsid w:val="00623A93"/>
    <w:rsid w:val="00627B3F"/>
    <w:rsid w:val="00652196"/>
    <w:rsid w:val="00663659"/>
    <w:rsid w:val="006847A2"/>
    <w:rsid w:val="006C02D1"/>
    <w:rsid w:val="0070680A"/>
    <w:rsid w:val="00786B5A"/>
    <w:rsid w:val="00787A23"/>
    <w:rsid w:val="007B6B27"/>
    <w:rsid w:val="007F022F"/>
    <w:rsid w:val="007F3142"/>
    <w:rsid w:val="008116D6"/>
    <w:rsid w:val="00820598"/>
    <w:rsid w:val="00841A22"/>
    <w:rsid w:val="008607BD"/>
    <w:rsid w:val="00862D14"/>
    <w:rsid w:val="008777FC"/>
    <w:rsid w:val="00883567"/>
    <w:rsid w:val="008915F8"/>
    <w:rsid w:val="00893CB5"/>
    <w:rsid w:val="008E7022"/>
    <w:rsid w:val="009250B0"/>
    <w:rsid w:val="00930C7B"/>
    <w:rsid w:val="00977247"/>
    <w:rsid w:val="00977EF4"/>
    <w:rsid w:val="009838F1"/>
    <w:rsid w:val="009A2D11"/>
    <w:rsid w:val="009E19E6"/>
    <w:rsid w:val="009E4B7B"/>
    <w:rsid w:val="009E6FE6"/>
    <w:rsid w:val="009F330D"/>
    <w:rsid w:val="00A20D68"/>
    <w:rsid w:val="00A269E8"/>
    <w:rsid w:val="00A37085"/>
    <w:rsid w:val="00AC0232"/>
    <w:rsid w:val="00B07123"/>
    <w:rsid w:val="00B21A0E"/>
    <w:rsid w:val="00B630DC"/>
    <w:rsid w:val="00B87A0F"/>
    <w:rsid w:val="00B87B01"/>
    <w:rsid w:val="00BC1942"/>
    <w:rsid w:val="00BC3ACF"/>
    <w:rsid w:val="00BC3EEE"/>
    <w:rsid w:val="00BD70F7"/>
    <w:rsid w:val="00BE7134"/>
    <w:rsid w:val="00BF1818"/>
    <w:rsid w:val="00C24080"/>
    <w:rsid w:val="00C37095"/>
    <w:rsid w:val="00C530AC"/>
    <w:rsid w:val="00C710E3"/>
    <w:rsid w:val="00C74220"/>
    <w:rsid w:val="00C74859"/>
    <w:rsid w:val="00C77350"/>
    <w:rsid w:val="00CA416C"/>
    <w:rsid w:val="00CE1DAD"/>
    <w:rsid w:val="00CE4377"/>
    <w:rsid w:val="00CF79D6"/>
    <w:rsid w:val="00D14506"/>
    <w:rsid w:val="00D6262D"/>
    <w:rsid w:val="00D67C89"/>
    <w:rsid w:val="00D80DE8"/>
    <w:rsid w:val="00DA60A8"/>
    <w:rsid w:val="00DD2AC8"/>
    <w:rsid w:val="00DE0436"/>
    <w:rsid w:val="00DE26FF"/>
    <w:rsid w:val="00E44710"/>
    <w:rsid w:val="00E5654F"/>
    <w:rsid w:val="00E650C2"/>
    <w:rsid w:val="00E7050A"/>
    <w:rsid w:val="00E8123E"/>
    <w:rsid w:val="00E85B50"/>
    <w:rsid w:val="00ED6742"/>
    <w:rsid w:val="00EF08F3"/>
    <w:rsid w:val="00F158FE"/>
    <w:rsid w:val="00F37D1F"/>
    <w:rsid w:val="00F6132A"/>
    <w:rsid w:val="00FA1073"/>
    <w:rsid w:val="00FC7345"/>
    <w:rsid w:val="00FC7397"/>
    <w:rsid w:val="00FE3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50C2"/>
    <w:rPr>
      <w:rFonts w:ascii="Arial" w:eastAsia="Arial" w:hAnsi="Arial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1B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41B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41BE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41BE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41BE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41BE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41BE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241BE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241BE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1B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241B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41BE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241BE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241BE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241BE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241BE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sid w:val="00241BE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241BE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241BE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241B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41B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1B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241B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41BEF"/>
    <w:rPr>
      <w:b/>
      <w:bCs/>
    </w:rPr>
  </w:style>
  <w:style w:type="character" w:styleId="Uwydatnienie">
    <w:name w:val="Emphasis"/>
    <w:uiPriority w:val="20"/>
    <w:qFormat/>
    <w:rsid w:val="00241BEF"/>
    <w:rPr>
      <w:i/>
      <w:iCs/>
    </w:rPr>
  </w:style>
  <w:style w:type="paragraph" w:styleId="Bezodstpw">
    <w:name w:val="No Spacing"/>
    <w:basedOn w:val="Normalny"/>
    <w:link w:val="BezodstpwZnak"/>
    <w:uiPriority w:val="1"/>
    <w:qFormat/>
    <w:rsid w:val="00241BEF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241BEF"/>
  </w:style>
  <w:style w:type="paragraph" w:styleId="Akapitzlist">
    <w:name w:val="List Paragraph"/>
    <w:basedOn w:val="Normalny"/>
    <w:uiPriority w:val="34"/>
    <w:qFormat/>
    <w:rsid w:val="00241BEF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241BE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241BEF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1BE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1BEF"/>
    <w:rPr>
      <w:b/>
      <w:bCs/>
      <w:i/>
      <w:iCs/>
      <w:color w:val="4F81BD" w:themeColor="accent1"/>
    </w:rPr>
  </w:style>
  <w:style w:type="character" w:styleId="Wyrnieniedelikatne">
    <w:name w:val="Subtle Emphasis"/>
    <w:uiPriority w:val="19"/>
    <w:qFormat/>
    <w:rsid w:val="00241BEF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241BEF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241BEF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241BE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241BE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41BEF"/>
    <w:pPr>
      <w:outlineLvl w:val="9"/>
    </w:pPr>
  </w:style>
  <w:style w:type="paragraph" w:styleId="Tekstpodstawowy">
    <w:name w:val="Body Text"/>
    <w:basedOn w:val="Normalny"/>
    <w:link w:val="TekstpodstawowyZnak"/>
    <w:rsid w:val="00E650C2"/>
    <w:pPr>
      <w:widowControl w:val="0"/>
      <w:suppressAutoHyphens/>
      <w:spacing w:after="120" w:line="240" w:lineRule="auto"/>
    </w:pPr>
    <w:rPr>
      <w:rFonts w:ascii="Times New Roman" w:eastAsia="Andale Sans UI" w:hAnsi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E650C2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Default">
    <w:name w:val="Default"/>
    <w:basedOn w:val="Normalny"/>
    <w:rsid w:val="00E650C2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kern w:val="1"/>
      <w:sz w:val="24"/>
      <w:szCs w:val="24"/>
      <w:lang w:eastAsia="hi-IN" w:bidi="hi-IN"/>
    </w:rPr>
  </w:style>
  <w:style w:type="paragraph" w:customStyle="1" w:styleId="Zawartotabeli">
    <w:name w:val="Zawartość tabeli"/>
    <w:basedOn w:val="Normalny"/>
    <w:rsid w:val="00E650C2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</w:rPr>
  </w:style>
  <w:style w:type="paragraph" w:customStyle="1" w:styleId="Akapitzlist1">
    <w:name w:val="Akapit z listą1"/>
    <w:basedOn w:val="Normalny"/>
    <w:rsid w:val="00E650C2"/>
    <w:pPr>
      <w:widowControl w:val="0"/>
      <w:suppressAutoHyphens/>
      <w:spacing w:after="0" w:line="240" w:lineRule="auto"/>
      <w:ind w:left="720"/>
    </w:pPr>
    <w:rPr>
      <w:rFonts w:ascii="Times New Roman" w:eastAsia="Andale Sans UI" w:hAnsi="Times New Roman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7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7022"/>
    <w:rPr>
      <w:rFonts w:ascii="Tahoma" w:eastAsia="Arial" w:hAnsi="Tahoma" w:cs="Tahoma"/>
      <w:sz w:val="16"/>
      <w:szCs w:val="16"/>
    </w:rPr>
  </w:style>
  <w:style w:type="paragraph" w:customStyle="1" w:styleId="Standard">
    <w:name w:val="Standard"/>
    <w:rsid w:val="00C77350"/>
    <w:pPr>
      <w:suppressAutoHyphens/>
      <w:autoSpaceDN w:val="0"/>
      <w:textAlignment w:val="baseline"/>
    </w:pPr>
    <w:rPr>
      <w:rFonts w:ascii="Arial" w:eastAsia="Arial" w:hAnsi="Arial" w:cs="Times New Roman"/>
      <w:kern w:val="3"/>
    </w:rPr>
  </w:style>
  <w:style w:type="paragraph" w:customStyle="1" w:styleId="Textbody">
    <w:name w:val="Text body"/>
    <w:basedOn w:val="Standard"/>
    <w:rsid w:val="00C77350"/>
    <w:pPr>
      <w:widowControl w:val="0"/>
      <w:spacing w:after="120" w:line="240" w:lineRule="auto"/>
    </w:pPr>
    <w:rPr>
      <w:rFonts w:ascii="Times New Roman" w:eastAsia="Andale Sans UI" w:hAnsi="Times New Roman"/>
      <w:sz w:val="24"/>
      <w:szCs w:val="24"/>
    </w:rPr>
  </w:style>
  <w:style w:type="numbering" w:customStyle="1" w:styleId="WWNum30">
    <w:name w:val="WWNum30"/>
    <w:basedOn w:val="Bezlisty"/>
    <w:rsid w:val="00C77350"/>
    <w:pPr>
      <w:numPr>
        <w:numId w:val="17"/>
      </w:numPr>
    </w:pPr>
  </w:style>
  <w:style w:type="numbering" w:customStyle="1" w:styleId="WWNum31">
    <w:name w:val="WWNum31"/>
    <w:basedOn w:val="Bezlisty"/>
    <w:rsid w:val="00C77350"/>
    <w:pPr>
      <w:numPr>
        <w:numId w:val="1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50C2"/>
    <w:rPr>
      <w:rFonts w:ascii="Arial" w:eastAsia="Arial" w:hAnsi="Arial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1B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41B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41BE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41BE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41BE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41BE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41BE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241BE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241BE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1B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241B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41BE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241BE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241BE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241BE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241BE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sid w:val="00241BE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241BE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241BE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241B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41B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1B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241B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41BEF"/>
    <w:rPr>
      <w:b/>
      <w:bCs/>
    </w:rPr>
  </w:style>
  <w:style w:type="character" w:styleId="Uwydatnienie">
    <w:name w:val="Emphasis"/>
    <w:uiPriority w:val="20"/>
    <w:qFormat/>
    <w:rsid w:val="00241BEF"/>
    <w:rPr>
      <w:i/>
      <w:iCs/>
    </w:rPr>
  </w:style>
  <w:style w:type="paragraph" w:styleId="Bezodstpw">
    <w:name w:val="No Spacing"/>
    <w:basedOn w:val="Normalny"/>
    <w:link w:val="BezodstpwZnak"/>
    <w:uiPriority w:val="1"/>
    <w:qFormat/>
    <w:rsid w:val="00241BEF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241BEF"/>
  </w:style>
  <w:style w:type="paragraph" w:styleId="Akapitzlist">
    <w:name w:val="List Paragraph"/>
    <w:basedOn w:val="Normalny"/>
    <w:uiPriority w:val="34"/>
    <w:qFormat/>
    <w:rsid w:val="00241BEF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241BE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241BEF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1BE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1BEF"/>
    <w:rPr>
      <w:b/>
      <w:bCs/>
      <w:i/>
      <w:iCs/>
      <w:color w:val="4F81BD" w:themeColor="accent1"/>
    </w:rPr>
  </w:style>
  <w:style w:type="character" w:styleId="Wyrnieniedelikatne">
    <w:name w:val="Subtle Emphasis"/>
    <w:uiPriority w:val="19"/>
    <w:qFormat/>
    <w:rsid w:val="00241BEF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241BEF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241BEF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241BE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241BE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41BEF"/>
    <w:pPr>
      <w:outlineLvl w:val="9"/>
    </w:pPr>
  </w:style>
  <w:style w:type="paragraph" w:styleId="Tekstpodstawowy">
    <w:name w:val="Body Text"/>
    <w:basedOn w:val="Normalny"/>
    <w:link w:val="TekstpodstawowyZnak"/>
    <w:rsid w:val="00E650C2"/>
    <w:pPr>
      <w:widowControl w:val="0"/>
      <w:suppressAutoHyphens/>
      <w:spacing w:after="120" w:line="240" w:lineRule="auto"/>
    </w:pPr>
    <w:rPr>
      <w:rFonts w:ascii="Times New Roman" w:eastAsia="Andale Sans UI" w:hAnsi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E650C2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Default">
    <w:name w:val="Default"/>
    <w:basedOn w:val="Normalny"/>
    <w:rsid w:val="00E650C2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kern w:val="1"/>
      <w:sz w:val="24"/>
      <w:szCs w:val="24"/>
      <w:lang w:eastAsia="hi-IN" w:bidi="hi-IN"/>
    </w:rPr>
  </w:style>
  <w:style w:type="paragraph" w:customStyle="1" w:styleId="Zawartotabeli">
    <w:name w:val="Zawartość tabeli"/>
    <w:basedOn w:val="Normalny"/>
    <w:rsid w:val="00E650C2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</w:rPr>
  </w:style>
  <w:style w:type="paragraph" w:customStyle="1" w:styleId="Akapitzlist1">
    <w:name w:val="Akapit z listą1"/>
    <w:basedOn w:val="Normalny"/>
    <w:rsid w:val="00E650C2"/>
    <w:pPr>
      <w:widowControl w:val="0"/>
      <w:suppressAutoHyphens/>
      <w:spacing w:after="0" w:line="240" w:lineRule="auto"/>
      <w:ind w:left="720"/>
    </w:pPr>
    <w:rPr>
      <w:rFonts w:ascii="Times New Roman" w:eastAsia="Andale Sans UI" w:hAnsi="Times New Roman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7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7022"/>
    <w:rPr>
      <w:rFonts w:ascii="Tahoma" w:eastAsia="Arial" w:hAnsi="Tahoma" w:cs="Tahoma"/>
      <w:sz w:val="16"/>
      <w:szCs w:val="16"/>
    </w:rPr>
  </w:style>
  <w:style w:type="paragraph" w:customStyle="1" w:styleId="Standard">
    <w:name w:val="Standard"/>
    <w:rsid w:val="00C77350"/>
    <w:pPr>
      <w:suppressAutoHyphens/>
      <w:autoSpaceDN w:val="0"/>
      <w:textAlignment w:val="baseline"/>
    </w:pPr>
    <w:rPr>
      <w:rFonts w:ascii="Arial" w:eastAsia="Arial" w:hAnsi="Arial" w:cs="Times New Roman"/>
      <w:kern w:val="3"/>
    </w:rPr>
  </w:style>
  <w:style w:type="paragraph" w:customStyle="1" w:styleId="Textbody">
    <w:name w:val="Text body"/>
    <w:basedOn w:val="Standard"/>
    <w:rsid w:val="00C77350"/>
    <w:pPr>
      <w:widowControl w:val="0"/>
      <w:spacing w:after="120" w:line="240" w:lineRule="auto"/>
    </w:pPr>
    <w:rPr>
      <w:rFonts w:ascii="Times New Roman" w:eastAsia="Andale Sans UI" w:hAnsi="Times New Roman"/>
      <w:sz w:val="24"/>
      <w:szCs w:val="24"/>
    </w:rPr>
  </w:style>
  <w:style w:type="numbering" w:customStyle="1" w:styleId="WWNum30">
    <w:name w:val="WWNum30"/>
    <w:basedOn w:val="Bezlisty"/>
    <w:rsid w:val="00C77350"/>
    <w:pPr>
      <w:numPr>
        <w:numId w:val="17"/>
      </w:numPr>
    </w:pPr>
  </w:style>
  <w:style w:type="numbering" w:customStyle="1" w:styleId="WWNum31">
    <w:name w:val="WWNum31"/>
    <w:basedOn w:val="Bezlisty"/>
    <w:rsid w:val="00C77350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D0F45-D294-43C7-B671-C02A61CD5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6046</Words>
  <Characters>36279</Characters>
  <Application>Microsoft Office Word</Application>
  <DocSecurity>0</DocSecurity>
  <Lines>302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Windows User</cp:lastModifiedBy>
  <cp:revision>2</cp:revision>
  <cp:lastPrinted>2017-09-29T16:23:00Z</cp:lastPrinted>
  <dcterms:created xsi:type="dcterms:W3CDTF">2020-09-16T15:34:00Z</dcterms:created>
  <dcterms:modified xsi:type="dcterms:W3CDTF">2020-09-16T15:34:00Z</dcterms:modified>
</cp:coreProperties>
</file>